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E738B" w:rsidRDefault="0081023D" w:rsidP="00D21525">
      <w:pPr>
        <w:jc w:val="both"/>
        <w:rPr>
          <w:rFonts w:ascii="Arial" w:hAnsi="Arial" w:cs="Arial"/>
          <w:bCs/>
          <w:sz w:val="22"/>
        </w:rPr>
      </w:pPr>
      <w:r w:rsidRPr="0081023D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4.05pt;margin-top:-34.8pt;width:47.7pt;height:46.35pt;z-index:-251658240;mso-wrap-distance-left:9.05pt;mso-wrap-distance-right:9.05pt" filled="t">
            <v:fill color2="black"/>
            <v:imagedata r:id="rId5" o:title=""/>
          </v:shape>
          <o:OLEObject Type="Embed" ProgID="PBrush" ShapeID="_x0000_s1026" DrawAspect="Content" ObjectID="_1499840137" r:id="rId6"/>
        </w:pict>
      </w:r>
    </w:p>
    <w:p w:rsidR="00C671B0" w:rsidRPr="00B23C28" w:rsidRDefault="00C671B0" w:rsidP="00D21525">
      <w:pPr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 xml:space="preserve">ΕΛΛΗΝΙΚΗ ΔΗΜΟΚΡΑΤΙΑ </w:t>
      </w:r>
      <w:r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ab/>
        <w:t xml:space="preserve"> </w:t>
      </w:r>
      <w:r w:rsidR="004F722F" w:rsidRPr="00CE738B">
        <w:rPr>
          <w:rFonts w:ascii="Arial" w:hAnsi="Arial" w:cs="Arial"/>
          <w:bCs/>
          <w:sz w:val="22"/>
        </w:rPr>
        <w:tab/>
      </w:r>
      <w:r w:rsidR="00AA459C">
        <w:rPr>
          <w:rFonts w:ascii="Arial" w:hAnsi="Arial" w:cs="Arial"/>
          <w:bCs/>
          <w:sz w:val="22"/>
        </w:rPr>
        <w:t xml:space="preserve">Αγία Παρασκευή   </w:t>
      </w:r>
      <w:r w:rsidR="006279F0" w:rsidRPr="00845A52">
        <w:rPr>
          <w:rFonts w:ascii="Arial" w:hAnsi="Arial" w:cs="Arial"/>
          <w:bCs/>
          <w:sz w:val="22"/>
        </w:rPr>
        <w:t>30</w:t>
      </w:r>
      <w:r w:rsidR="00AA459C">
        <w:rPr>
          <w:rFonts w:ascii="Arial" w:hAnsi="Arial" w:cs="Arial"/>
          <w:bCs/>
          <w:sz w:val="22"/>
        </w:rPr>
        <w:t xml:space="preserve"> / </w:t>
      </w:r>
      <w:r w:rsidR="00D21525">
        <w:rPr>
          <w:rFonts w:ascii="Arial" w:hAnsi="Arial" w:cs="Arial"/>
          <w:bCs/>
          <w:sz w:val="22"/>
        </w:rPr>
        <w:t>0</w:t>
      </w:r>
      <w:r w:rsidR="006279F0" w:rsidRPr="00845A52">
        <w:rPr>
          <w:rFonts w:ascii="Arial" w:hAnsi="Arial" w:cs="Arial"/>
          <w:bCs/>
          <w:sz w:val="22"/>
        </w:rPr>
        <w:t>7</w:t>
      </w:r>
      <w:r w:rsidR="00AA459C">
        <w:rPr>
          <w:rFonts w:ascii="Arial" w:hAnsi="Arial" w:cs="Arial"/>
          <w:bCs/>
          <w:sz w:val="22"/>
        </w:rPr>
        <w:t>/ 201</w:t>
      </w:r>
      <w:r w:rsidR="00AA459C" w:rsidRPr="00B23C28">
        <w:rPr>
          <w:rFonts w:ascii="Arial" w:hAnsi="Arial" w:cs="Arial"/>
          <w:bCs/>
          <w:sz w:val="22"/>
        </w:rPr>
        <w:t>4</w:t>
      </w:r>
    </w:p>
    <w:p w:rsidR="00C671B0" w:rsidRPr="00CE738B" w:rsidRDefault="00C671B0" w:rsidP="00D21525">
      <w:pPr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ΝΟΜΟΣ ΑΤΤΙΚΗΣ</w:t>
      </w:r>
    </w:p>
    <w:p w:rsidR="00CE738B" w:rsidRPr="00CE738B" w:rsidRDefault="00C671B0" w:rsidP="00D21525">
      <w:pPr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ΔΗΜΟΣ ΑΓΙΑΣ ΠΑΡΑΣΚΕΥΗΣ</w:t>
      </w:r>
      <w:r w:rsidR="004F722F" w:rsidRPr="00CE738B">
        <w:rPr>
          <w:rFonts w:ascii="Arial" w:hAnsi="Arial" w:cs="Arial"/>
          <w:bCs/>
          <w:sz w:val="22"/>
        </w:rPr>
        <w:tab/>
      </w:r>
      <w:r w:rsidR="004F722F" w:rsidRPr="00CE738B">
        <w:rPr>
          <w:rFonts w:ascii="Arial" w:hAnsi="Arial" w:cs="Arial"/>
          <w:bCs/>
          <w:sz w:val="22"/>
        </w:rPr>
        <w:tab/>
      </w:r>
      <w:r w:rsidR="004F722F" w:rsidRPr="00CE738B">
        <w:rPr>
          <w:rFonts w:ascii="Arial" w:hAnsi="Arial" w:cs="Arial"/>
          <w:bCs/>
          <w:sz w:val="22"/>
        </w:rPr>
        <w:tab/>
        <w:t xml:space="preserve">Αρ. Πρωτ.: </w:t>
      </w:r>
    </w:p>
    <w:p w:rsidR="004F722F" w:rsidRPr="00CE738B" w:rsidRDefault="004F722F" w:rsidP="00D21525">
      <w:pPr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Δ/νση</w:t>
      </w:r>
      <w:r w:rsid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>: Λ. Μεσογείων 415-417</w:t>
      </w:r>
    </w:p>
    <w:p w:rsidR="004F722F" w:rsidRPr="00CE738B" w:rsidRDefault="00CE738B" w:rsidP="00D21525">
      <w:pPr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ab/>
        <w:t xml:space="preserve">  </w:t>
      </w:r>
      <w:r w:rsidR="004F722F" w:rsidRPr="00CE738B">
        <w:rPr>
          <w:rFonts w:ascii="Arial" w:hAnsi="Arial" w:cs="Arial"/>
          <w:bCs/>
          <w:sz w:val="22"/>
          <w:lang w:val="en-US"/>
        </w:rPr>
        <w:t>T</w:t>
      </w:r>
      <w:r w:rsidR="004F722F" w:rsidRPr="00CE738B">
        <w:rPr>
          <w:rFonts w:ascii="Arial" w:hAnsi="Arial" w:cs="Arial"/>
          <w:bCs/>
          <w:sz w:val="22"/>
        </w:rPr>
        <w:t>.</w:t>
      </w:r>
      <w:r w:rsidR="004F722F" w:rsidRPr="00CE738B">
        <w:rPr>
          <w:rFonts w:ascii="Arial" w:hAnsi="Arial" w:cs="Arial"/>
          <w:bCs/>
          <w:sz w:val="22"/>
          <w:lang w:val="en-US"/>
        </w:rPr>
        <w:t>K</w:t>
      </w:r>
      <w:r w:rsidR="004F722F" w:rsidRPr="00CE738B">
        <w:rPr>
          <w:rFonts w:ascii="Arial" w:hAnsi="Arial" w:cs="Arial"/>
          <w:bCs/>
          <w:sz w:val="22"/>
        </w:rPr>
        <w:t>. 15343</w:t>
      </w:r>
    </w:p>
    <w:p w:rsidR="00CE738B" w:rsidRPr="00B23C28" w:rsidRDefault="00CE738B" w:rsidP="00D21525">
      <w:pPr>
        <w:jc w:val="both"/>
        <w:rPr>
          <w:rFonts w:ascii="Arial" w:hAnsi="Arial" w:cs="Arial"/>
          <w:bCs/>
          <w:sz w:val="22"/>
          <w:lang w:val="en-US"/>
        </w:rPr>
      </w:pPr>
      <w:r>
        <w:rPr>
          <w:rFonts w:ascii="Arial" w:hAnsi="Arial" w:cs="Arial"/>
          <w:bCs/>
          <w:sz w:val="22"/>
        </w:rPr>
        <w:t>Τηλ</w:t>
      </w:r>
      <w:r w:rsidRPr="00B23C28">
        <w:rPr>
          <w:rFonts w:ascii="Arial" w:hAnsi="Arial" w:cs="Arial"/>
          <w:bCs/>
          <w:sz w:val="22"/>
          <w:lang w:val="en-US"/>
        </w:rPr>
        <w:tab/>
        <w:t>: 213 2004501</w:t>
      </w:r>
    </w:p>
    <w:p w:rsidR="004F722F" w:rsidRPr="00B23C28" w:rsidRDefault="004F722F" w:rsidP="00D21525">
      <w:pPr>
        <w:jc w:val="both"/>
        <w:rPr>
          <w:rFonts w:ascii="Arial" w:hAnsi="Arial" w:cs="Arial"/>
          <w:bCs/>
          <w:sz w:val="22"/>
          <w:lang w:val="en-US"/>
        </w:rPr>
      </w:pPr>
      <w:r w:rsidRPr="00CE738B">
        <w:rPr>
          <w:rFonts w:ascii="Arial" w:hAnsi="Arial" w:cs="Arial"/>
          <w:bCs/>
          <w:sz w:val="22"/>
        </w:rPr>
        <w:t>Φαξ</w:t>
      </w:r>
      <w:r w:rsidRPr="00B23C28">
        <w:rPr>
          <w:rFonts w:ascii="Arial" w:hAnsi="Arial" w:cs="Arial"/>
          <w:bCs/>
          <w:sz w:val="22"/>
          <w:lang w:val="en-US"/>
        </w:rPr>
        <w:t>.</w:t>
      </w:r>
      <w:r w:rsidR="00CE738B" w:rsidRPr="00B23C28">
        <w:rPr>
          <w:rFonts w:ascii="Arial" w:hAnsi="Arial" w:cs="Arial"/>
          <w:bCs/>
          <w:sz w:val="22"/>
          <w:lang w:val="en-US"/>
        </w:rPr>
        <w:tab/>
      </w:r>
      <w:r w:rsidRPr="00B23C28">
        <w:rPr>
          <w:rFonts w:ascii="Arial" w:hAnsi="Arial" w:cs="Arial"/>
          <w:bCs/>
          <w:sz w:val="22"/>
          <w:lang w:val="en-US"/>
        </w:rPr>
        <w:t>: 213 2004531</w:t>
      </w:r>
      <w:r w:rsidR="00C671B0" w:rsidRPr="00B23C28">
        <w:rPr>
          <w:rFonts w:ascii="Arial" w:hAnsi="Arial" w:cs="Arial"/>
          <w:bCs/>
          <w:sz w:val="22"/>
          <w:lang w:val="en-US"/>
        </w:rPr>
        <w:t xml:space="preserve"> </w:t>
      </w:r>
    </w:p>
    <w:p w:rsidR="004F722F" w:rsidRPr="00CE738B" w:rsidRDefault="004F722F" w:rsidP="00D21525">
      <w:pPr>
        <w:jc w:val="both"/>
        <w:rPr>
          <w:rFonts w:ascii="Arial" w:hAnsi="Arial" w:cs="Arial"/>
          <w:bCs/>
          <w:sz w:val="22"/>
          <w:lang w:val="en-US"/>
        </w:rPr>
      </w:pPr>
      <w:r w:rsidRPr="00CE738B">
        <w:rPr>
          <w:rFonts w:ascii="Arial" w:hAnsi="Arial" w:cs="Arial"/>
          <w:bCs/>
          <w:sz w:val="22"/>
          <w:lang w:val="en-US"/>
        </w:rPr>
        <w:t xml:space="preserve">E-mail: </w:t>
      </w:r>
      <w:hyperlink r:id="rId7" w:history="1">
        <w:r w:rsidR="00CE738B" w:rsidRPr="00BF01D3">
          <w:rPr>
            <w:rStyle w:val="-"/>
            <w:rFonts w:ascii="Arial" w:hAnsi="Arial" w:cs="Arial"/>
            <w:bCs/>
            <w:sz w:val="22"/>
            <w:lang w:val="en-US"/>
          </w:rPr>
          <w:t>dimosagiasparaskevis</w:t>
        </w:r>
        <w:r w:rsidR="00CE738B" w:rsidRPr="00CE738B">
          <w:rPr>
            <w:rStyle w:val="-"/>
            <w:rFonts w:ascii="Arial" w:hAnsi="Arial" w:cs="Arial"/>
            <w:bCs/>
            <w:sz w:val="22"/>
            <w:lang w:val="en-US"/>
          </w:rPr>
          <w:t>@</w:t>
        </w:r>
        <w:r w:rsidR="00CE738B" w:rsidRPr="00BF01D3">
          <w:rPr>
            <w:rStyle w:val="-"/>
            <w:rFonts w:ascii="Arial" w:hAnsi="Arial" w:cs="Arial"/>
            <w:bCs/>
            <w:sz w:val="22"/>
            <w:lang w:val="en-US"/>
          </w:rPr>
          <w:t>agiaparaskevi</w:t>
        </w:r>
        <w:r w:rsidR="00CE738B" w:rsidRPr="00CE738B">
          <w:rPr>
            <w:rStyle w:val="-"/>
            <w:rFonts w:ascii="Arial" w:hAnsi="Arial" w:cs="Arial"/>
            <w:bCs/>
            <w:sz w:val="22"/>
            <w:lang w:val="en-US"/>
          </w:rPr>
          <w:t>.</w:t>
        </w:r>
        <w:r w:rsidR="00CE738B" w:rsidRPr="00BF01D3">
          <w:rPr>
            <w:rStyle w:val="-"/>
            <w:rFonts w:ascii="Arial" w:hAnsi="Arial" w:cs="Arial"/>
            <w:bCs/>
            <w:sz w:val="22"/>
            <w:lang w:val="en-US"/>
          </w:rPr>
          <w:t>gr</w:t>
        </w:r>
      </w:hyperlink>
    </w:p>
    <w:p w:rsidR="00CE738B" w:rsidRPr="00CE738B" w:rsidRDefault="00CE738B" w:rsidP="00D21525">
      <w:pPr>
        <w:jc w:val="both"/>
        <w:rPr>
          <w:rFonts w:ascii="Arial" w:hAnsi="Arial" w:cs="Arial"/>
          <w:bCs/>
          <w:sz w:val="22"/>
          <w:lang w:val="en-US"/>
        </w:rPr>
      </w:pPr>
    </w:p>
    <w:p w:rsidR="00E530BB" w:rsidRPr="00CE738B" w:rsidRDefault="00AE4A9E" w:rsidP="00D21525">
      <w:pPr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ΔΙΕΥΘΥΝΣΗ</w:t>
      </w:r>
      <w:r w:rsidR="004F722F" w:rsidRPr="00CE738B">
        <w:rPr>
          <w:rFonts w:ascii="Arial" w:hAnsi="Arial" w:cs="Arial"/>
          <w:bCs/>
          <w:sz w:val="22"/>
        </w:rPr>
        <w:t xml:space="preserve"> </w:t>
      </w:r>
      <w:r w:rsidR="004376B7" w:rsidRPr="00CE738B">
        <w:rPr>
          <w:rFonts w:ascii="Arial" w:hAnsi="Arial" w:cs="Arial"/>
          <w:bCs/>
          <w:sz w:val="22"/>
        </w:rPr>
        <w:t>ΤΕΧΝΙΚΩΝ ΥΠΗΡΕΣΙΩΝ</w:t>
      </w:r>
    </w:p>
    <w:p w:rsidR="004F722F" w:rsidRPr="00CE738B" w:rsidRDefault="00AE4A9E" w:rsidP="00D21525">
      <w:pPr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 xml:space="preserve">ΤΜΗΜΑ </w:t>
      </w:r>
      <w:r w:rsidR="002A5839">
        <w:rPr>
          <w:rFonts w:ascii="Arial" w:hAnsi="Arial" w:cs="Arial"/>
          <w:bCs/>
          <w:sz w:val="22"/>
        </w:rPr>
        <w:t>ΑΡΧΙΤΕΚΤΟΝΙΚΟΥ ΣΧΕΔΙΑΣΜΟΥ</w:t>
      </w:r>
    </w:p>
    <w:p w:rsidR="004F722F" w:rsidRPr="00CE738B" w:rsidRDefault="00AE4A9E" w:rsidP="00D21525">
      <w:pPr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Πληροφορίες</w:t>
      </w:r>
      <w:r w:rsid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 xml:space="preserve">: </w:t>
      </w:r>
      <w:r w:rsidR="006279F0">
        <w:rPr>
          <w:rFonts w:ascii="Arial" w:hAnsi="Arial" w:cs="Arial"/>
          <w:bCs/>
          <w:sz w:val="22"/>
        </w:rPr>
        <w:t>Κ. Παπακωνσταντίνου</w:t>
      </w:r>
    </w:p>
    <w:p w:rsidR="00C671B0" w:rsidRPr="00CE738B" w:rsidRDefault="00C671B0" w:rsidP="00D21525">
      <w:pPr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Τηλ</w:t>
      </w:r>
      <w:r w:rsidR="00CE738B" w:rsidRPr="00CE738B">
        <w:rPr>
          <w:rFonts w:ascii="Arial" w:hAnsi="Arial" w:cs="Arial"/>
          <w:bCs/>
          <w:sz w:val="22"/>
        </w:rPr>
        <w:tab/>
      </w:r>
      <w:r w:rsidR="00CE738B"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>: 21320045</w:t>
      </w:r>
      <w:r w:rsidR="006279F0">
        <w:rPr>
          <w:rFonts w:ascii="Arial" w:hAnsi="Arial" w:cs="Arial"/>
          <w:bCs/>
          <w:sz w:val="22"/>
        </w:rPr>
        <w:t>18</w:t>
      </w:r>
    </w:p>
    <w:p w:rsidR="00C671B0" w:rsidRPr="00CE738B" w:rsidRDefault="00C671B0" w:rsidP="00D21525">
      <w:pPr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Φαξ.</w:t>
      </w:r>
      <w:r w:rsidR="00CE738B" w:rsidRPr="00CE738B">
        <w:rPr>
          <w:rFonts w:ascii="Arial" w:hAnsi="Arial" w:cs="Arial"/>
          <w:bCs/>
          <w:sz w:val="22"/>
        </w:rPr>
        <w:tab/>
      </w:r>
      <w:r w:rsidR="00CE738B"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>: 2132004513</w:t>
      </w:r>
    </w:p>
    <w:p w:rsidR="00CE738B" w:rsidRDefault="00AE4A9E" w:rsidP="00D21525">
      <w:pPr>
        <w:jc w:val="both"/>
        <w:rPr>
          <w:rFonts w:ascii="Arial" w:hAnsi="Arial" w:cs="Arial"/>
          <w:bCs/>
          <w:sz w:val="22"/>
          <w:lang w:val="en-US"/>
        </w:rPr>
      </w:pPr>
      <w:r w:rsidRPr="00CE738B">
        <w:rPr>
          <w:rFonts w:ascii="Arial" w:hAnsi="Arial" w:cs="Arial"/>
          <w:bCs/>
          <w:sz w:val="22"/>
          <w:lang w:val="en-US"/>
        </w:rPr>
        <w:t>E</w:t>
      </w:r>
      <w:r w:rsidRPr="00991FF3">
        <w:rPr>
          <w:rFonts w:ascii="Arial" w:hAnsi="Arial" w:cs="Arial"/>
          <w:bCs/>
          <w:sz w:val="22"/>
          <w:lang w:val="en-US"/>
        </w:rPr>
        <w:t>-</w:t>
      </w:r>
      <w:r w:rsidRPr="00CE738B">
        <w:rPr>
          <w:rFonts w:ascii="Arial" w:hAnsi="Arial" w:cs="Arial"/>
          <w:bCs/>
          <w:sz w:val="22"/>
          <w:lang w:val="en-US"/>
        </w:rPr>
        <w:t>mail</w:t>
      </w:r>
      <w:r w:rsidRPr="00991FF3">
        <w:rPr>
          <w:rFonts w:ascii="Arial" w:hAnsi="Arial" w:cs="Arial"/>
          <w:bCs/>
          <w:sz w:val="22"/>
          <w:lang w:val="en-US"/>
        </w:rPr>
        <w:t xml:space="preserve">: </w:t>
      </w:r>
      <w:hyperlink r:id="rId8" w:history="1">
        <w:r w:rsidR="006279F0" w:rsidRPr="00BC405F">
          <w:rPr>
            <w:rStyle w:val="-"/>
            <w:rFonts w:ascii="Arial" w:hAnsi="Arial" w:cs="Arial"/>
            <w:bCs/>
            <w:sz w:val="22"/>
            <w:lang w:val="en-US"/>
          </w:rPr>
          <w:t>k.papakonstantinou@agiaparaskevi.gr</w:t>
        </w:r>
      </w:hyperlink>
    </w:p>
    <w:p w:rsidR="001C5269" w:rsidRPr="00991FF3" w:rsidRDefault="001C5269" w:rsidP="00D21525">
      <w:pPr>
        <w:jc w:val="both"/>
        <w:rPr>
          <w:rFonts w:ascii="Arial" w:hAnsi="Arial" w:cs="Arial"/>
          <w:bCs/>
          <w:sz w:val="22"/>
          <w:lang w:val="en-US"/>
        </w:rPr>
      </w:pPr>
    </w:p>
    <w:p w:rsidR="00CE738B" w:rsidRPr="00B23C28" w:rsidRDefault="00CE738B" w:rsidP="00D21525">
      <w:pPr>
        <w:jc w:val="both"/>
        <w:rPr>
          <w:rFonts w:ascii="Arial" w:hAnsi="Arial" w:cs="Arial"/>
          <w:bCs/>
          <w:sz w:val="22"/>
          <w:lang w:val="en-US"/>
        </w:rPr>
      </w:pPr>
    </w:p>
    <w:p w:rsidR="001C5269" w:rsidRPr="00D21525" w:rsidRDefault="00CE738B" w:rsidP="00D21525">
      <w:pPr>
        <w:jc w:val="both"/>
        <w:rPr>
          <w:rFonts w:ascii="Arial" w:hAnsi="Arial" w:cs="Arial"/>
          <w:bCs/>
          <w:sz w:val="22"/>
        </w:rPr>
      </w:pPr>
      <w:r w:rsidRPr="00B23C28">
        <w:rPr>
          <w:rFonts w:ascii="Arial" w:hAnsi="Arial" w:cs="Arial"/>
          <w:bCs/>
          <w:sz w:val="22"/>
          <w:lang w:val="en-US"/>
        </w:rPr>
        <w:tab/>
      </w:r>
      <w:r w:rsidRPr="00B23C28">
        <w:rPr>
          <w:rFonts w:ascii="Arial" w:hAnsi="Arial" w:cs="Arial"/>
          <w:bCs/>
          <w:sz w:val="22"/>
          <w:lang w:val="en-US"/>
        </w:rPr>
        <w:tab/>
      </w:r>
      <w:r w:rsidRPr="00B23C28">
        <w:rPr>
          <w:rFonts w:ascii="Arial" w:hAnsi="Arial" w:cs="Arial"/>
          <w:bCs/>
          <w:sz w:val="22"/>
          <w:lang w:val="en-US"/>
        </w:rPr>
        <w:tab/>
      </w:r>
      <w:r w:rsidR="00C671B0" w:rsidRPr="00D21525">
        <w:rPr>
          <w:rFonts w:ascii="Arial" w:hAnsi="Arial" w:cs="Arial"/>
          <w:bCs/>
          <w:sz w:val="22"/>
        </w:rPr>
        <w:t>ΠΡΟΣ:</w:t>
      </w:r>
      <w:r w:rsidR="001C5269" w:rsidRPr="00D21525">
        <w:rPr>
          <w:rFonts w:ascii="Arial" w:hAnsi="Arial" w:cs="Arial"/>
          <w:bCs/>
          <w:sz w:val="22"/>
        </w:rPr>
        <w:t xml:space="preserve"> κ.κ. Πρόεδρο και Μέλη του Δημοτικού Συμβουλίου</w:t>
      </w:r>
    </w:p>
    <w:p w:rsidR="00C671B0" w:rsidRPr="00D21525" w:rsidRDefault="001C5269" w:rsidP="00D21525">
      <w:pPr>
        <w:jc w:val="both"/>
        <w:rPr>
          <w:rFonts w:ascii="Arial" w:hAnsi="Arial" w:cs="Arial"/>
          <w:bCs/>
          <w:sz w:val="22"/>
        </w:rPr>
      </w:pP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  <w:t>Δήμου Αγίας Παρασκευής</w:t>
      </w:r>
    </w:p>
    <w:p w:rsidR="00CE738B" w:rsidRPr="00D21525" w:rsidRDefault="00CE738B" w:rsidP="00D21525">
      <w:pPr>
        <w:jc w:val="both"/>
        <w:rPr>
          <w:rFonts w:ascii="Arial" w:hAnsi="Arial" w:cs="Arial"/>
          <w:bCs/>
          <w:sz w:val="22"/>
        </w:rPr>
      </w:pPr>
    </w:p>
    <w:p w:rsidR="00B81E2D" w:rsidRPr="00D21525" w:rsidRDefault="00CE738B" w:rsidP="00D21525">
      <w:pPr>
        <w:jc w:val="both"/>
        <w:rPr>
          <w:rFonts w:ascii="Arial" w:hAnsi="Arial" w:cs="Arial"/>
          <w:bCs/>
          <w:sz w:val="22"/>
        </w:rPr>
      </w:pP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</w:p>
    <w:p w:rsidR="00D21525" w:rsidRPr="00D21525" w:rsidRDefault="00D21525" w:rsidP="00D21525">
      <w:pPr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ΘΕΜΑ: </w:t>
      </w:r>
      <w:r w:rsidRPr="00D21525">
        <w:rPr>
          <w:rFonts w:ascii="Arial" w:hAnsi="Arial" w:cs="Arial"/>
          <w:bCs/>
          <w:sz w:val="22"/>
        </w:rPr>
        <w:t>Λήψη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απόφασης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για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την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έγκριση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του</w:t>
      </w:r>
      <w:r>
        <w:rPr>
          <w:rFonts w:ascii="Arial" w:hAnsi="Arial" w:cs="Arial"/>
          <w:bCs/>
          <w:sz w:val="22"/>
        </w:rPr>
        <w:t xml:space="preserve"> </w:t>
      </w:r>
      <w:r w:rsidR="00B23C28" w:rsidRPr="00B23C28">
        <w:rPr>
          <w:rFonts w:ascii="Arial" w:hAnsi="Arial" w:cs="Arial"/>
          <w:bCs/>
          <w:sz w:val="22"/>
        </w:rPr>
        <w:t>1</w:t>
      </w:r>
      <w:r w:rsidRPr="00D21525">
        <w:rPr>
          <w:rFonts w:ascii="Arial" w:hAnsi="Arial" w:cs="Arial"/>
          <w:bCs/>
          <w:sz w:val="22"/>
          <w:vertAlign w:val="superscript"/>
        </w:rPr>
        <w:t>ου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Ανακεφαλαιωτικού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Πίνακα Εργασιών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(</w:t>
      </w:r>
      <w:r w:rsidR="00B23C28">
        <w:rPr>
          <w:rFonts w:ascii="Arial" w:hAnsi="Arial" w:cs="Arial"/>
          <w:bCs/>
          <w:sz w:val="22"/>
        </w:rPr>
        <w:t>1</w:t>
      </w:r>
      <w:r w:rsidRPr="00D21525">
        <w:rPr>
          <w:rFonts w:ascii="Arial" w:hAnsi="Arial" w:cs="Arial"/>
          <w:bCs/>
          <w:sz w:val="22"/>
        </w:rPr>
        <w:t>ος Α.Π.Ε)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και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1</w:t>
      </w:r>
      <w:r w:rsidRPr="00D21525">
        <w:rPr>
          <w:rFonts w:ascii="Arial" w:hAnsi="Arial" w:cs="Arial"/>
          <w:bCs/>
          <w:sz w:val="22"/>
          <w:vertAlign w:val="superscript"/>
        </w:rPr>
        <w:t>ου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Πρωτοκόλλου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Κανονισμού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Τιμών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Μονάδας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Νέων Εργασιών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(1ο Π.Κ.Τ.Μ.Ν.Ε.)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για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το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έργο</w:t>
      </w:r>
      <w:r>
        <w:rPr>
          <w:rFonts w:ascii="Arial" w:hAnsi="Arial" w:cs="Arial"/>
          <w:bCs/>
          <w:sz w:val="22"/>
        </w:rPr>
        <w:t xml:space="preserve"> </w:t>
      </w:r>
      <w:r w:rsidR="00B23C28" w:rsidRPr="00B23C28">
        <w:rPr>
          <w:rFonts w:ascii="Arial" w:hAnsi="Arial" w:cs="Arial"/>
          <w:bCs/>
          <w:sz w:val="22"/>
        </w:rPr>
        <w:t xml:space="preserve">«Συντηρήσεις - Επισκευές – Βελτιώσεις </w:t>
      </w:r>
      <w:r w:rsidR="00051831">
        <w:rPr>
          <w:rFonts w:ascii="Arial" w:hAnsi="Arial" w:cs="Arial"/>
          <w:bCs/>
          <w:sz w:val="22"/>
        </w:rPr>
        <w:t>σχολικών κτιρίων και κτιρίων εν γένει έτους 2014</w:t>
      </w:r>
      <w:r w:rsidR="00B23C28" w:rsidRPr="00B23C28">
        <w:rPr>
          <w:rFonts w:ascii="Arial" w:hAnsi="Arial" w:cs="Arial"/>
          <w:bCs/>
          <w:sz w:val="22"/>
        </w:rPr>
        <w:t>»</w:t>
      </w:r>
      <w:r>
        <w:rPr>
          <w:rFonts w:ascii="Arial" w:hAnsi="Arial" w:cs="Arial"/>
          <w:bCs/>
          <w:sz w:val="22"/>
        </w:rPr>
        <w:t>.</w:t>
      </w:r>
    </w:p>
    <w:p w:rsidR="00C671B0" w:rsidRPr="00D21525" w:rsidRDefault="00C671B0" w:rsidP="00D21525">
      <w:pPr>
        <w:jc w:val="both"/>
        <w:rPr>
          <w:rFonts w:ascii="Arial" w:hAnsi="Arial" w:cs="Arial"/>
          <w:bCs/>
          <w:sz w:val="22"/>
        </w:rPr>
      </w:pPr>
    </w:p>
    <w:p w:rsidR="00051831" w:rsidRDefault="00051831" w:rsidP="0005183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Α. </w:t>
      </w:r>
      <w:r w:rsidRPr="00FE2243">
        <w:rPr>
          <w:rFonts w:ascii="Arial" w:hAnsi="Arial" w:cs="Arial"/>
          <w:b/>
          <w:u w:val="single"/>
        </w:rPr>
        <w:t>ΙΣΤΟΡΙΚΟ ΕΡΓΟΥ</w:t>
      </w:r>
    </w:p>
    <w:p w:rsidR="00051831" w:rsidRDefault="00051831" w:rsidP="00051831">
      <w:pPr>
        <w:rPr>
          <w:rFonts w:ascii="Arial" w:hAnsi="Arial" w:cs="Arial"/>
          <w:b/>
          <w:u w:val="single"/>
        </w:rPr>
      </w:pPr>
    </w:p>
    <w:p w:rsidR="00051831" w:rsidRPr="00051831" w:rsidRDefault="00051831" w:rsidP="00051831">
      <w:pPr>
        <w:ind w:firstLine="737"/>
        <w:jc w:val="both"/>
        <w:rPr>
          <w:rFonts w:ascii="Arial" w:hAnsi="Arial" w:cs="Arial"/>
          <w:sz w:val="22"/>
          <w:szCs w:val="22"/>
        </w:rPr>
      </w:pPr>
      <w:r w:rsidRPr="00051831">
        <w:rPr>
          <w:rFonts w:ascii="Arial" w:hAnsi="Arial" w:cs="Arial"/>
          <w:sz w:val="22"/>
          <w:szCs w:val="22"/>
        </w:rPr>
        <w:t>Από τον Δήμο Αγίας Παρασκευής συντάχθηκε η υπ’ αρ. 17/2014 μελέτη, προϋπολογισμού δαπάνης 300.000,00€ με το Φ.Π.Α.</w:t>
      </w:r>
    </w:p>
    <w:p w:rsidR="00051831" w:rsidRPr="00051831" w:rsidRDefault="00051831" w:rsidP="00051831">
      <w:pPr>
        <w:jc w:val="both"/>
        <w:rPr>
          <w:rFonts w:ascii="Arial" w:hAnsi="Arial" w:cs="Arial"/>
          <w:sz w:val="22"/>
          <w:szCs w:val="22"/>
        </w:rPr>
      </w:pPr>
    </w:p>
    <w:p w:rsidR="00051831" w:rsidRPr="00051831" w:rsidRDefault="00051831" w:rsidP="00051831">
      <w:pPr>
        <w:jc w:val="both"/>
        <w:rPr>
          <w:rFonts w:ascii="Arial" w:hAnsi="Arial" w:cs="Arial"/>
          <w:sz w:val="22"/>
          <w:szCs w:val="22"/>
        </w:rPr>
      </w:pPr>
      <w:r w:rsidRPr="00051831">
        <w:rPr>
          <w:rFonts w:ascii="Arial" w:hAnsi="Arial" w:cs="Arial"/>
          <w:sz w:val="22"/>
          <w:szCs w:val="22"/>
        </w:rPr>
        <w:t>ΔΗΜΟΠΡΑΣΙΑ ΚΑΙ ΕΓΚΡΙΤΙΚΗ ΑΠΟΦΑΣΗ: Η Δημοπρασία έγινε στις 22.07.2014 και εγκρίθηκε με την υπ’ αριθ. 192/2014 απόφαση της Οικονομικής Επιτροπής του Δήμου Αγίας Παρασκευής.</w:t>
      </w:r>
    </w:p>
    <w:p w:rsidR="00051831" w:rsidRPr="00051831" w:rsidRDefault="00051831" w:rsidP="00051831">
      <w:pPr>
        <w:jc w:val="both"/>
        <w:rPr>
          <w:rFonts w:ascii="Arial" w:hAnsi="Arial" w:cs="Arial"/>
          <w:sz w:val="22"/>
          <w:szCs w:val="22"/>
        </w:rPr>
      </w:pPr>
    </w:p>
    <w:p w:rsidR="00051831" w:rsidRPr="00051831" w:rsidRDefault="00051831" w:rsidP="0005183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51831">
        <w:rPr>
          <w:rFonts w:ascii="Arial" w:hAnsi="Arial" w:cs="Arial"/>
          <w:sz w:val="22"/>
          <w:szCs w:val="22"/>
        </w:rPr>
        <w:t>ΣΥΜΒΑΣΗ: Η σύμβαση υπεγράφη στις  5/1/2015 για ποσό 141.000,00€ με Φ.Π.Α.</w:t>
      </w:r>
    </w:p>
    <w:p w:rsidR="00051831" w:rsidRPr="00051831" w:rsidRDefault="00051831" w:rsidP="0005183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51831">
        <w:rPr>
          <w:rFonts w:ascii="Arial" w:hAnsi="Arial" w:cs="Arial"/>
          <w:sz w:val="22"/>
          <w:szCs w:val="22"/>
        </w:rPr>
        <w:t>ΜΕΣΗ ΕΚΠΤΩΣΗ: 53%</w:t>
      </w:r>
    </w:p>
    <w:p w:rsidR="00051831" w:rsidRPr="00051831" w:rsidRDefault="00051831" w:rsidP="0005183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51831">
        <w:rPr>
          <w:rFonts w:ascii="Arial" w:hAnsi="Arial" w:cs="Arial"/>
          <w:sz w:val="22"/>
          <w:szCs w:val="22"/>
        </w:rPr>
        <w:t>ΠΡΟΘΕΣΜΙΑ: Αρχικός χρόνος δώδεκα (12) μηνών με λήξη στις 5/1/2016</w:t>
      </w:r>
    </w:p>
    <w:p w:rsidR="00051831" w:rsidRPr="00051831" w:rsidRDefault="00051831" w:rsidP="0005183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51831">
        <w:rPr>
          <w:rFonts w:ascii="Arial" w:hAnsi="Arial" w:cs="Arial"/>
          <w:sz w:val="22"/>
          <w:szCs w:val="22"/>
        </w:rPr>
        <w:t>ΑΝΑΔΟΧΟΣ: ΛΕΩΝΙΔΑΣ ΣΙΩΡΗΣ &amp; ΣΙΑ Ε.Ε.</w:t>
      </w:r>
    </w:p>
    <w:p w:rsidR="00051831" w:rsidRPr="00051831" w:rsidRDefault="00051831" w:rsidP="0005183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51831">
        <w:rPr>
          <w:rFonts w:ascii="Arial" w:hAnsi="Arial" w:cs="Arial"/>
          <w:sz w:val="22"/>
          <w:szCs w:val="22"/>
        </w:rPr>
        <w:t>ΕΠΙΒΛΕΠΩΝ ΟΙΚ: ΚΩΝ/ΝΟΣ ΠΑΠΑΚΩΝΣΤΑΝΤΙΝΟΥ, ΠΟΛ.  ΜΗΧΑΝΙΚΟΣ</w:t>
      </w:r>
    </w:p>
    <w:p w:rsidR="00051831" w:rsidRPr="00051831" w:rsidRDefault="00051831" w:rsidP="0005183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51831">
        <w:rPr>
          <w:rFonts w:ascii="Arial" w:hAnsi="Arial" w:cs="Arial"/>
          <w:sz w:val="22"/>
          <w:szCs w:val="22"/>
        </w:rPr>
        <w:t xml:space="preserve">ΕΠΙΒΛΕΠΩΝ ΗΛΜ: ΣΠΥΡΙΔΩΝ ΜΠΟΥΡΔΑΡΑΣ, ΗΛ. ΜΗΧΑΝΙΚΟΣ </w:t>
      </w:r>
    </w:p>
    <w:p w:rsidR="00051831" w:rsidRPr="00051831" w:rsidRDefault="00051831" w:rsidP="00051831">
      <w:pPr>
        <w:jc w:val="both"/>
        <w:rPr>
          <w:rFonts w:ascii="Arial" w:hAnsi="Arial" w:cs="Arial"/>
          <w:sz w:val="22"/>
          <w:szCs w:val="22"/>
        </w:rPr>
      </w:pPr>
    </w:p>
    <w:p w:rsidR="00051831" w:rsidRPr="00051831" w:rsidRDefault="00051831" w:rsidP="0005183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51831">
        <w:rPr>
          <w:rFonts w:ascii="Arial" w:hAnsi="Arial" w:cs="Arial"/>
          <w:b/>
          <w:sz w:val="22"/>
          <w:szCs w:val="22"/>
          <w:u w:val="single"/>
        </w:rPr>
        <w:t>Β. ΣΥΜΒΑΤΙΚΟ ΑΝΤΙΚΕΙΜΕΝΟ</w:t>
      </w:r>
    </w:p>
    <w:p w:rsidR="00051831" w:rsidRPr="00051831" w:rsidRDefault="00051831" w:rsidP="0005183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51831" w:rsidRPr="00051831" w:rsidRDefault="00051831" w:rsidP="00051831">
      <w:pPr>
        <w:ind w:firstLine="737"/>
        <w:jc w:val="both"/>
        <w:rPr>
          <w:rFonts w:ascii="Arial" w:hAnsi="Arial" w:cs="Arial"/>
          <w:sz w:val="22"/>
          <w:szCs w:val="22"/>
        </w:rPr>
      </w:pPr>
      <w:r w:rsidRPr="00051831">
        <w:rPr>
          <w:rFonts w:ascii="Arial" w:hAnsi="Arial" w:cs="Arial"/>
          <w:sz w:val="22"/>
          <w:szCs w:val="22"/>
        </w:rPr>
        <w:t>Το συμβατικό αντικείμενο προβλέπει διάφορες οικοδομικές εργασίες, όπως καθαιρέσεις, επιχρίσματα, χρωματισμούς, θερμομονώσεις δωμάτων καθώς και ηλεκτρομηχανολογικές εργασίες, όπως τοποθέτηση αλεξικέραυνων, θερμαντικών σωμάτων, σε διάφορα σχολεία του Δήμου Αγίας Παρασκευής.</w:t>
      </w:r>
    </w:p>
    <w:p w:rsidR="00051831" w:rsidRPr="00051831" w:rsidRDefault="00051831" w:rsidP="00051831">
      <w:pPr>
        <w:ind w:firstLine="737"/>
        <w:jc w:val="both"/>
        <w:rPr>
          <w:rFonts w:ascii="Arial" w:hAnsi="Arial" w:cs="Arial"/>
          <w:sz w:val="22"/>
          <w:szCs w:val="22"/>
        </w:rPr>
      </w:pPr>
    </w:p>
    <w:p w:rsidR="00051831" w:rsidRDefault="00051831" w:rsidP="00051831">
      <w:pPr>
        <w:jc w:val="both"/>
        <w:rPr>
          <w:rFonts w:ascii="Arial" w:hAnsi="Arial" w:cs="Arial"/>
          <w:sz w:val="22"/>
          <w:szCs w:val="22"/>
        </w:rPr>
      </w:pPr>
    </w:p>
    <w:p w:rsidR="00817D74" w:rsidRDefault="00817D74" w:rsidP="00051831">
      <w:pPr>
        <w:jc w:val="both"/>
        <w:rPr>
          <w:rFonts w:ascii="Arial" w:hAnsi="Arial" w:cs="Arial"/>
          <w:sz w:val="22"/>
          <w:szCs w:val="22"/>
        </w:rPr>
      </w:pPr>
    </w:p>
    <w:p w:rsidR="00817D74" w:rsidRDefault="00817D74" w:rsidP="00051831">
      <w:pPr>
        <w:jc w:val="both"/>
        <w:rPr>
          <w:rFonts w:ascii="Arial" w:hAnsi="Arial" w:cs="Arial"/>
          <w:sz w:val="22"/>
          <w:szCs w:val="22"/>
        </w:rPr>
      </w:pPr>
    </w:p>
    <w:p w:rsidR="00817D74" w:rsidRPr="00051831" w:rsidRDefault="00817D74" w:rsidP="00051831">
      <w:pPr>
        <w:jc w:val="both"/>
        <w:rPr>
          <w:rFonts w:ascii="Arial" w:hAnsi="Arial" w:cs="Arial"/>
          <w:sz w:val="22"/>
          <w:szCs w:val="22"/>
        </w:rPr>
      </w:pPr>
    </w:p>
    <w:p w:rsidR="00051831" w:rsidRPr="00051831" w:rsidRDefault="00051831" w:rsidP="0005183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51831">
        <w:rPr>
          <w:rFonts w:ascii="Arial" w:hAnsi="Arial" w:cs="Arial"/>
          <w:b/>
          <w:sz w:val="22"/>
          <w:szCs w:val="22"/>
          <w:u w:val="single"/>
        </w:rPr>
        <w:t>Γ. ΛΟΓΟΙ ΣΥΝΤΑΞΗΣ 1</w:t>
      </w:r>
      <w:r w:rsidRPr="00051831">
        <w:rPr>
          <w:rFonts w:ascii="Arial" w:hAnsi="Arial" w:cs="Arial"/>
          <w:b/>
          <w:sz w:val="22"/>
          <w:szCs w:val="22"/>
          <w:u w:val="single"/>
          <w:vertAlign w:val="superscript"/>
        </w:rPr>
        <w:t>ΟΥ</w:t>
      </w:r>
      <w:r w:rsidRPr="00051831">
        <w:rPr>
          <w:rFonts w:ascii="Arial" w:hAnsi="Arial" w:cs="Arial"/>
          <w:b/>
          <w:sz w:val="22"/>
          <w:szCs w:val="22"/>
          <w:u w:val="single"/>
        </w:rPr>
        <w:t xml:space="preserve"> Π.Κ.Τ.Μ.Ν.Ε.</w:t>
      </w:r>
    </w:p>
    <w:p w:rsidR="00051831" w:rsidRPr="00051831" w:rsidRDefault="00051831" w:rsidP="0005183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051831" w:rsidRPr="00051831" w:rsidRDefault="00051831" w:rsidP="00051831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051831">
        <w:rPr>
          <w:rFonts w:ascii="Arial" w:hAnsi="Arial" w:cs="Arial"/>
          <w:sz w:val="22"/>
          <w:szCs w:val="22"/>
        </w:rPr>
        <w:t>Το 1</w:t>
      </w:r>
      <w:r w:rsidRPr="00051831">
        <w:rPr>
          <w:rFonts w:ascii="Arial" w:hAnsi="Arial" w:cs="Arial"/>
          <w:sz w:val="22"/>
          <w:szCs w:val="22"/>
          <w:vertAlign w:val="superscript"/>
        </w:rPr>
        <w:t>ο</w:t>
      </w:r>
      <w:r w:rsidRPr="00051831">
        <w:rPr>
          <w:rFonts w:ascii="Arial" w:hAnsi="Arial" w:cs="Arial"/>
          <w:sz w:val="22"/>
          <w:szCs w:val="22"/>
        </w:rPr>
        <w:t xml:space="preserve"> Π.Κ.Τ.Μ.Ν.Ε. συντάχθηκε προκειμένου να τιμολογήσει δεκατέσσερις (14) νέες εργασία που ενώ δεν προβλέπονταν από το τιμολόγιο της μελέτης, η εκτέλεσή τ</w:t>
      </w:r>
      <w:r w:rsidR="00817D74">
        <w:rPr>
          <w:rFonts w:ascii="Arial" w:hAnsi="Arial" w:cs="Arial"/>
          <w:sz w:val="22"/>
          <w:szCs w:val="22"/>
        </w:rPr>
        <w:t>ους</w:t>
      </w:r>
      <w:r w:rsidRPr="00051831">
        <w:rPr>
          <w:rFonts w:ascii="Arial" w:hAnsi="Arial" w:cs="Arial"/>
          <w:sz w:val="22"/>
          <w:szCs w:val="22"/>
        </w:rPr>
        <w:t xml:space="preserve"> κρίθηκ</w:t>
      </w:r>
      <w:r w:rsidR="00817D74">
        <w:rPr>
          <w:rFonts w:ascii="Arial" w:hAnsi="Arial" w:cs="Arial"/>
          <w:sz w:val="22"/>
          <w:szCs w:val="22"/>
        </w:rPr>
        <w:t>ε</w:t>
      </w:r>
      <w:r w:rsidRPr="00051831">
        <w:rPr>
          <w:rFonts w:ascii="Arial" w:hAnsi="Arial" w:cs="Arial"/>
          <w:sz w:val="22"/>
          <w:szCs w:val="22"/>
        </w:rPr>
        <w:t xml:space="preserve"> αναγκαί</w:t>
      </w:r>
      <w:r w:rsidR="00817D74">
        <w:rPr>
          <w:rFonts w:ascii="Arial" w:hAnsi="Arial" w:cs="Arial"/>
          <w:sz w:val="22"/>
          <w:szCs w:val="22"/>
        </w:rPr>
        <w:t>α</w:t>
      </w:r>
      <w:r w:rsidRPr="00051831">
        <w:rPr>
          <w:rFonts w:ascii="Arial" w:hAnsi="Arial" w:cs="Arial"/>
          <w:sz w:val="22"/>
          <w:szCs w:val="22"/>
        </w:rPr>
        <w:t xml:space="preserve"> για την έντεχνη ολοκλήρωση του έργου.</w:t>
      </w:r>
    </w:p>
    <w:p w:rsidR="00051831" w:rsidRPr="00051831" w:rsidRDefault="00051831" w:rsidP="0005183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051831" w:rsidRPr="00051831" w:rsidRDefault="00051831" w:rsidP="0005183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051831" w:rsidRPr="00051831" w:rsidRDefault="00051831" w:rsidP="00051831">
      <w:pPr>
        <w:jc w:val="both"/>
        <w:rPr>
          <w:rFonts w:ascii="Arial" w:hAnsi="Arial" w:cs="Arial"/>
          <w:sz w:val="22"/>
          <w:szCs w:val="22"/>
        </w:rPr>
      </w:pPr>
      <w:r w:rsidRPr="00051831">
        <w:rPr>
          <w:rFonts w:ascii="Arial" w:hAnsi="Arial" w:cs="Arial"/>
          <w:sz w:val="22"/>
          <w:szCs w:val="22"/>
        </w:rPr>
        <w:t>Οι συγκεκριμένες νέες εργασίες είναι οι ακόλουθες:</w:t>
      </w:r>
    </w:p>
    <w:p w:rsidR="00051831" w:rsidRPr="00051831" w:rsidRDefault="00051831" w:rsidP="00051831">
      <w:pPr>
        <w:ind w:firstLine="709"/>
        <w:jc w:val="both"/>
        <w:rPr>
          <w:rFonts w:ascii="Arial" w:hAnsi="Arial" w:cs="Arial"/>
          <w:sz w:val="22"/>
          <w:szCs w:val="22"/>
          <w:u w:val="single"/>
        </w:rPr>
      </w:pP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left" w:pos="567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Μεταφορά υλικών με τα χέρια</w:t>
      </w:r>
      <w:r w:rsidRPr="00051831">
        <w:rPr>
          <w:rFonts w:ascii="Arial" w:hAnsi="Arial" w:cs="Arial"/>
        </w:rPr>
        <w:tab/>
        <w:t>ΟΙΚ ΝΕΤ-10.03-Α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left" w:pos="567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Καθαίρεση ανωδομών από αργολιθοδομή ή λιθοδομή</w:t>
      </w:r>
      <w:r w:rsidRPr="00051831">
        <w:rPr>
          <w:rFonts w:ascii="Arial" w:hAnsi="Arial" w:cs="Arial"/>
        </w:rPr>
        <w:tab/>
        <w:t>ΟΙΚ ΝΕΤ-22/.02.Μ-Α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left" w:pos="567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Διάνοιξη αυλακιού σε πλινθοδομή –</w:t>
      </w:r>
    </w:p>
    <w:p w:rsidR="00051831" w:rsidRPr="00051831" w:rsidRDefault="00051831" w:rsidP="00051831">
      <w:pPr>
        <w:pStyle w:val="a8"/>
        <w:tabs>
          <w:tab w:val="left" w:pos="284"/>
          <w:tab w:val="right" w:pos="9639"/>
        </w:tabs>
        <w:spacing w:after="0" w:line="240" w:lineRule="auto"/>
        <w:ind w:left="284" w:firstLine="76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Για πλάτος αυλακιού έως 0,10</w:t>
      </w:r>
      <w:r w:rsidRPr="00051831">
        <w:rPr>
          <w:rFonts w:ascii="Arial" w:hAnsi="Arial" w:cs="Arial"/>
          <w:lang w:val="en-US"/>
        </w:rPr>
        <w:t>m</w:t>
      </w:r>
      <w:r w:rsidRPr="00051831">
        <w:rPr>
          <w:rFonts w:ascii="Arial" w:hAnsi="Arial" w:cs="Arial"/>
        </w:rPr>
        <w:tab/>
      </w:r>
      <w:r w:rsidRPr="00051831">
        <w:rPr>
          <w:rFonts w:ascii="Arial" w:hAnsi="Arial" w:cs="Arial"/>
          <w:lang w:val="en-US"/>
        </w:rPr>
        <w:t>OIK</w:t>
      </w:r>
      <w:r w:rsidRPr="00051831">
        <w:rPr>
          <w:rFonts w:ascii="Arial" w:hAnsi="Arial" w:cs="Arial"/>
        </w:rPr>
        <w:t xml:space="preserve"> </w:t>
      </w:r>
      <w:r w:rsidRPr="00051831">
        <w:rPr>
          <w:rFonts w:ascii="Arial" w:hAnsi="Arial" w:cs="Arial"/>
          <w:lang w:val="en-US"/>
        </w:rPr>
        <w:t>NET</w:t>
      </w:r>
      <w:r w:rsidRPr="00051831">
        <w:rPr>
          <w:rFonts w:ascii="Arial" w:hAnsi="Arial" w:cs="Arial"/>
        </w:rPr>
        <w:t>-22.31.01-</w:t>
      </w:r>
      <w:r w:rsidRPr="00051831">
        <w:rPr>
          <w:rFonts w:ascii="Arial" w:hAnsi="Arial" w:cs="Arial"/>
          <w:lang w:val="en-US"/>
        </w:rPr>
        <w:t>A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left" w:pos="567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Διάνοιξη αυλακιού σε πλινθοδομή –</w:t>
      </w:r>
    </w:p>
    <w:p w:rsidR="00051831" w:rsidRPr="00051831" w:rsidRDefault="00051831" w:rsidP="00051831">
      <w:pPr>
        <w:pStyle w:val="a8"/>
        <w:tabs>
          <w:tab w:val="left" w:pos="284"/>
          <w:tab w:val="right" w:pos="9639"/>
        </w:tabs>
        <w:spacing w:after="0" w:line="240" w:lineRule="auto"/>
        <w:ind w:left="284" w:firstLine="76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Για πλάτος αυλακιού άνω των 0,10</w:t>
      </w:r>
      <w:r w:rsidRPr="00051831">
        <w:rPr>
          <w:rFonts w:ascii="Arial" w:hAnsi="Arial" w:cs="Arial"/>
          <w:lang w:val="en-US"/>
        </w:rPr>
        <w:t>m</w:t>
      </w:r>
      <w:r w:rsidRPr="00051831">
        <w:rPr>
          <w:rFonts w:ascii="Arial" w:hAnsi="Arial" w:cs="Arial"/>
        </w:rPr>
        <w:t xml:space="preserve"> και έως 0,20</w:t>
      </w:r>
      <w:r w:rsidRPr="00051831">
        <w:rPr>
          <w:rFonts w:ascii="Arial" w:hAnsi="Arial" w:cs="Arial"/>
          <w:lang w:val="en-US"/>
        </w:rPr>
        <w:t>m</w:t>
      </w:r>
      <w:r w:rsidRPr="00051831">
        <w:rPr>
          <w:rFonts w:ascii="Arial" w:hAnsi="Arial" w:cs="Arial"/>
        </w:rPr>
        <w:tab/>
      </w:r>
      <w:r w:rsidRPr="00051831">
        <w:rPr>
          <w:rFonts w:ascii="Arial" w:hAnsi="Arial" w:cs="Arial"/>
          <w:lang w:val="en-US"/>
        </w:rPr>
        <w:t>OIK</w:t>
      </w:r>
      <w:r w:rsidRPr="00051831">
        <w:rPr>
          <w:rFonts w:ascii="Arial" w:hAnsi="Arial" w:cs="Arial"/>
        </w:rPr>
        <w:t xml:space="preserve"> </w:t>
      </w:r>
      <w:r w:rsidRPr="00051831">
        <w:rPr>
          <w:rFonts w:ascii="Arial" w:hAnsi="Arial" w:cs="Arial"/>
          <w:lang w:val="en-US"/>
        </w:rPr>
        <w:t>NET</w:t>
      </w:r>
      <w:r w:rsidRPr="00051831">
        <w:rPr>
          <w:rFonts w:ascii="Arial" w:hAnsi="Arial" w:cs="Arial"/>
        </w:rPr>
        <w:t>-22.31.02-</w:t>
      </w:r>
      <w:r w:rsidRPr="00051831">
        <w:rPr>
          <w:rFonts w:ascii="Arial" w:hAnsi="Arial" w:cs="Arial"/>
          <w:lang w:val="en-US"/>
        </w:rPr>
        <w:t>A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Επανατοποθέτηση λιθοδομών ανωδομών με</w:t>
      </w:r>
    </w:p>
    <w:p w:rsidR="00051831" w:rsidRPr="00051831" w:rsidRDefault="00051831" w:rsidP="00051831">
      <w:pPr>
        <w:pStyle w:val="a8"/>
        <w:tabs>
          <w:tab w:val="left" w:pos="284"/>
          <w:tab w:val="right" w:pos="9639"/>
        </w:tabs>
        <w:spacing w:after="0" w:line="240" w:lineRule="auto"/>
        <w:ind w:left="284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ασβεστοτσιμεντοκονίαμα 1:2 1/2 των 150</w:t>
      </w:r>
      <w:r w:rsidRPr="00051831">
        <w:rPr>
          <w:rFonts w:ascii="Arial" w:hAnsi="Arial" w:cs="Arial"/>
          <w:lang w:val="en-US"/>
        </w:rPr>
        <w:t>kg</w:t>
      </w:r>
      <w:r w:rsidRPr="00051831">
        <w:rPr>
          <w:rFonts w:ascii="Arial" w:hAnsi="Arial" w:cs="Arial"/>
        </w:rPr>
        <w:t xml:space="preserve"> τσιμέντου</w:t>
      </w:r>
      <w:r w:rsidRPr="00051831">
        <w:rPr>
          <w:rFonts w:ascii="Arial" w:hAnsi="Arial" w:cs="Arial"/>
        </w:rPr>
        <w:tab/>
        <w:t>ΟΙΚ ΝΕΤ-43.01.02-ΑΣΧ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Διαζώματα (σενάζ) από ελαφρά οπλισμένο σκυρόδεμα</w:t>
      </w:r>
    </w:p>
    <w:p w:rsidR="00051831" w:rsidRPr="00051831" w:rsidRDefault="00051831" w:rsidP="00051831">
      <w:pPr>
        <w:pStyle w:val="a8"/>
        <w:tabs>
          <w:tab w:val="left" w:pos="284"/>
          <w:tab w:val="right" w:pos="9639"/>
        </w:tabs>
        <w:spacing w:after="0" w:line="240" w:lineRule="auto"/>
        <w:ind w:left="284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-Γραμμικά διαζώματα (σενάζ) δρομικών τοίχων</w:t>
      </w:r>
      <w:r w:rsidRPr="00051831">
        <w:rPr>
          <w:rFonts w:ascii="Arial" w:hAnsi="Arial" w:cs="Arial"/>
        </w:rPr>
        <w:tab/>
        <w:t>ΟΙΚ ΝΕΤ-49.01.01-Α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 xml:space="preserve">Τοποθέτηση σιδηρών κιγκλιδωμάτων από ράβδους συνήθων </w:t>
      </w:r>
    </w:p>
    <w:p w:rsidR="00051831" w:rsidRPr="00051831" w:rsidRDefault="00051831" w:rsidP="00051831">
      <w:pPr>
        <w:pStyle w:val="a8"/>
        <w:tabs>
          <w:tab w:val="left" w:pos="284"/>
          <w:tab w:val="right" w:pos="9639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διατομών απλού σχεδίου από ευθύγραμμες ράβδους</w:t>
      </w:r>
      <w:r w:rsidRPr="00051831">
        <w:rPr>
          <w:rFonts w:ascii="Arial" w:hAnsi="Arial" w:cs="Arial"/>
        </w:rPr>
        <w:tab/>
        <w:t>ΟΙΚ ΝΕΤ-64.01.01-ΑΣΧ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Αποξήλωση και επανατοποθέτηση χαλικιών και</w:t>
      </w:r>
    </w:p>
    <w:p w:rsidR="00051831" w:rsidRPr="00051831" w:rsidRDefault="00051831" w:rsidP="00051831">
      <w:pPr>
        <w:pStyle w:val="a8"/>
        <w:tabs>
          <w:tab w:val="left" w:pos="284"/>
          <w:tab w:val="right" w:pos="9639"/>
        </w:tabs>
        <w:spacing w:after="0" w:line="240" w:lineRule="auto"/>
        <w:ind w:left="284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θερμομονωτικών υλικών</w:t>
      </w:r>
      <w:r w:rsidRPr="00051831">
        <w:rPr>
          <w:rFonts w:ascii="Arial" w:hAnsi="Arial" w:cs="Arial"/>
        </w:rPr>
        <w:tab/>
        <w:t>ΟΙΚ Ν7792.02ΣΧ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Ψευδοροφή ισόπεδη από γυψοσανίδες</w:t>
      </w:r>
      <w:r w:rsidRPr="00051831">
        <w:rPr>
          <w:rFonts w:ascii="Arial" w:hAnsi="Arial" w:cs="Arial"/>
        </w:rPr>
        <w:tab/>
        <w:t>ΟΙΚ ΝΕΤ-78.34-Α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left" w:pos="426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Γεωυφάσματα μη υφαντά βάρους 155</w:t>
      </w:r>
      <w:r w:rsidRPr="00051831">
        <w:rPr>
          <w:rFonts w:ascii="Arial" w:hAnsi="Arial" w:cs="Arial"/>
          <w:lang w:val="en-US"/>
        </w:rPr>
        <w:t>gr</w:t>
      </w:r>
      <w:r w:rsidRPr="00051831">
        <w:rPr>
          <w:rFonts w:ascii="Arial" w:hAnsi="Arial" w:cs="Arial"/>
        </w:rPr>
        <w:t>/</w:t>
      </w:r>
      <w:r w:rsidRPr="00051831">
        <w:rPr>
          <w:rFonts w:ascii="Arial" w:hAnsi="Arial" w:cs="Arial"/>
          <w:lang w:val="en-US"/>
        </w:rPr>
        <w:t>m</w:t>
      </w:r>
      <w:r w:rsidRPr="00051831">
        <w:rPr>
          <w:rFonts w:ascii="Arial" w:hAnsi="Arial" w:cs="Arial"/>
        </w:rPr>
        <w:t>2</w:t>
      </w:r>
      <w:r w:rsidRPr="00051831">
        <w:rPr>
          <w:rFonts w:ascii="Arial" w:hAnsi="Arial" w:cs="Arial"/>
        </w:rPr>
        <w:tab/>
        <w:t>ΟΙΚ ΝΕΤ-79.15.02-Α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426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 xml:space="preserve">Πλαστικός σωλήνας αποχέτευσης από σκληρό </w:t>
      </w:r>
      <w:r w:rsidRPr="00051831">
        <w:rPr>
          <w:rFonts w:ascii="Arial" w:hAnsi="Arial" w:cs="Arial"/>
          <w:lang w:val="en-US"/>
        </w:rPr>
        <w:t>U</w:t>
      </w:r>
      <w:r w:rsidRPr="00051831">
        <w:rPr>
          <w:rFonts w:ascii="Arial" w:hAnsi="Arial" w:cs="Arial"/>
        </w:rPr>
        <w:t>-</w:t>
      </w:r>
      <w:r w:rsidRPr="00051831">
        <w:rPr>
          <w:rFonts w:ascii="Arial" w:hAnsi="Arial" w:cs="Arial"/>
          <w:lang w:val="en-US"/>
        </w:rPr>
        <w:t>PVC</w:t>
      </w:r>
    </w:p>
    <w:p w:rsidR="00051831" w:rsidRPr="00051831" w:rsidRDefault="00051831" w:rsidP="00051831">
      <w:pPr>
        <w:pStyle w:val="a8"/>
        <w:tabs>
          <w:tab w:val="left" w:pos="567"/>
          <w:tab w:val="right" w:pos="9639"/>
        </w:tabs>
        <w:spacing w:after="0" w:line="240" w:lineRule="auto"/>
        <w:ind w:left="360"/>
        <w:jc w:val="both"/>
        <w:rPr>
          <w:rFonts w:ascii="Arial" w:hAnsi="Arial" w:cs="Arial"/>
          <w:lang w:val="en-US"/>
        </w:rPr>
      </w:pPr>
      <w:r w:rsidRPr="00051831">
        <w:rPr>
          <w:rFonts w:ascii="Arial" w:hAnsi="Arial" w:cs="Arial"/>
        </w:rPr>
        <w:t>διαμέτρου Φ32</w:t>
      </w:r>
      <w:r w:rsidRPr="00051831">
        <w:rPr>
          <w:rFonts w:ascii="Arial" w:hAnsi="Arial" w:cs="Arial"/>
          <w:lang w:val="en-US"/>
        </w:rPr>
        <w:t>mm</w:t>
      </w:r>
      <w:r w:rsidRPr="00051831">
        <w:rPr>
          <w:rFonts w:ascii="Arial" w:hAnsi="Arial" w:cs="Arial"/>
        </w:rPr>
        <w:t>/6</w:t>
      </w:r>
      <w:r w:rsidRPr="00051831">
        <w:rPr>
          <w:rFonts w:ascii="Arial" w:hAnsi="Arial" w:cs="Arial"/>
          <w:lang w:val="en-US"/>
        </w:rPr>
        <w:t>atm</w:t>
      </w:r>
      <w:r w:rsidRPr="00051831">
        <w:rPr>
          <w:rFonts w:ascii="Arial" w:hAnsi="Arial" w:cs="Arial"/>
        </w:rPr>
        <w:tab/>
        <w:t xml:space="preserve">ΟΙΚ </w:t>
      </w:r>
      <w:r w:rsidRPr="00051831">
        <w:rPr>
          <w:rFonts w:ascii="Arial" w:hAnsi="Arial" w:cs="Arial"/>
          <w:lang w:val="en-US"/>
        </w:rPr>
        <w:t>N199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426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 xml:space="preserve">Πλαστικός σωλήνας αποχέτευσης από σκληρό </w:t>
      </w:r>
      <w:r w:rsidRPr="00051831">
        <w:rPr>
          <w:rFonts w:ascii="Arial" w:hAnsi="Arial" w:cs="Arial"/>
          <w:lang w:val="en-US"/>
        </w:rPr>
        <w:t>U</w:t>
      </w:r>
      <w:r w:rsidRPr="00051831">
        <w:rPr>
          <w:rFonts w:ascii="Arial" w:hAnsi="Arial" w:cs="Arial"/>
        </w:rPr>
        <w:t>-</w:t>
      </w:r>
      <w:r w:rsidRPr="00051831">
        <w:rPr>
          <w:rFonts w:ascii="Arial" w:hAnsi="Arial" w:cs="Arial"/>
          <w:lang w:val="en-US"/>
        </w:rPr>
        <w:t>PVC</w:t>
      </w:r>
    </w:p>
    <w:p w:rsidR="00051831" w:rsidRPr="00051831" w:rsidRDefault="00051831" w:rsidP="00051831">
      <w:pPr>
        <w:pStyle w:val="a8"/>
        <w:tabs>
          <w:tab w:val="left" w:pos="567"/>
          <w:tab w:val="right" w:pos="9639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διαμέτρου Φ40</w:t>
      </w:r>
      <w:r w:rsidRPr="00051831">
        <w:rPr>
          <w:rFonts w:ascii="Arial" w:hAnsi="Arial" w:cs="Arial"/>
          <w:lang w:val="en-US"/>
        </w:rPr>
        <w:t>mm</w:t>
      </w:r>
      <w:r w:rsidRPr="00051831">
        <w:rPr>
          <w:rFonts w:ascii="Arial" w:hAnsi="Arial" w:cs="Arial"/>
        </w:rPr>
        <w:t>/6</w:t>
      </w:r>
      <w:r w:rsidRPr="00051831">
        <w:rPr>
          <w:rFonts w:ascii="Arial" w:hAnsi="Arial" w:cs="Arial"/>
          <w:lang w:val="en-US"/>
        </w:rPr>
        <w:t>atm</w:t>
      </w:r>
      <w:r w:rsidRPr="00051831">
        <w:rPr>
          <w:rFonts w:ascii="Arial" w:hAnsi="Arial" w:cs="Arial"/>
        </w:rPr>
        <w:tab/>
        <w:t xml:space="preserve">ΟΙΚ </w:t>
      </w:r>
      <w:r w:rsidRPr="00051831">
        <w:rPr>
          <w:rFonts w:ascii="Arial" w:hAnsi="Arial" w:cs="Arial"/>
          <w:lang w:val="en-US"/>
        </w:rPr>
        <w:t>N</w:t>
      </w:r>
      <w:r w:rsidRPr="00051831">
        <w:rPr>
          <w:rFonts w:ascii="Arial" w:hAnsi="Arial" w:cs="Arial"/>
        </w:rPr>
        <w:t>200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left" w:pos="567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Επενδεδυμένη χαλκοσωλήνα Φ15 με πλαστική επένδυση</w:t>
      </w:r>
      <w:r w:rsidRPr="00051831">
        <w:rPr>
          <w:rFonts w:ascii="Arial" w:hAnsi="Arial" w:cs="Arial"/>
        </w:rPr>
        <w:tab/>
        <w:t>ΟΙΚ Ν201</w:t>
      </w:r>
    </w:p>
    <w:p w:rsidR="00051831" w:rsidRPr="00051831" w:rsidRDefault="00051831" w:rsidP="00051831">
      <w:pPr>
        <w:pStyle w:val="a8"/>
        <w:numPr>
          <w:ilvl w:val="0"/>
          <w:numId w:val="19"/>
        </w:numPr>
        <w:tabs>
          <w:tab w:val="left" w:pos="284"/>
          <w:tab w:val="left" w:pos="567"/>
          <w:tab w:val="right" w:pos="9639"/>
        </w:tabs>
        <w:spacing w:after="0" w:line="240" w:lineRule="auto"/>
        <w:jc w:val="both"/>
        <w:rPr>
          <w:rFonts w:ascii="Arial" w:hAnsi="Arial" w:cs="Arial"/>
        </w:rPr>
      </w:pPr>
      <w:r w:rsidRPr="00051831">
        <w:rPr>
          <w:rFonts w:ascii="Arial" w:hAnsi="Arial" w:cs="Arial"/>
        </w:rPr>
        <w:t>Χαρτοθήκη επιχρωμιωμένη διαστάσεων 15</w:t>
      </w:r>
      <w:r w:rsidRPr="00051831">
        <w:rPr>
          <w:rFonts w:ascii="Arial" w:hAnsi="Arial" w:cs="Arial"/>
          <w:lang w:val="en-US"/>
        </w:rPr>
        <w:t>x</w:t>
      </w:r>
      <w:r w:rsidRPr="00051831">
        <w:rPr>
          <w:rFonts w:ascii="Arial" w:hAnsi="Arial" w:cs="Arial"/>
        </w:rPr>
        <w:t>15</w:t>
      </w:r>
      <w:r w:rsidRPr="00051831">
        <w:rPr>
          <w:rFonts w:ascii="Arial" w:hAnsi="Arial" w:cs="Arial"/>
          <w:lang w:val="en-US"/>
        </w:rPr>
        <w:t>cm</w:t>
      </w:r>
      <w:r w:rsidRPr="00051831">
        <w:rPr>
          <w:rFonts w:ascii="Arial" w:hAnsi="Arial" w:cs="Arial"/>
        </w:rPr>
        <w:tab/>
        <w:t>ΟΙΚ Ν.224ΣΧ</w:t>
      </w:r>
    </w:p>
    <w:p w:rsidR="00051831" w:rsidRPr="00051831" w:rsidRDefault="00051831" w:rsidP="0005183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051831" w:rsidRDefault="00051831" w:rsidP="00051831">
      <w:pPr>
        <w:ind w:firstLine="709"/>
        <w:jc w:val="both"/>
        <w:rPr>
          <w:rFonts w:ascii="Arial" w:hAnsi="Arial" w:cs="Arial"/>
        </w:rPr>
      </w:pPr>
    </w:p>
    <w:p w:rsidR="00051831" w:rsidRPr="004D3468" w:rsidRDefault="00051831" w:rsidP="00051831">
      <w:pPr>
        <w:ind w:firstLine="709"/>
        <w:jc w:val="both"/>
        <w:rPr>
          <w:rFonts w:ascii="Arial" w:hAnsi="Arial" w:cs="Arial"/>
        </w:rPr>
      </w:pPr>
    </w:p>
    <w:p w:rsidR="00051831" w:rsidRDefault="00051831" w:rsidP="0005183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Δ. ΛΟΓΟΙ ΣΥΝΤΑΞΗΣ ΤΟΥ 1</w:t>
      </w:r>
      <w:r w:rsidRPr="00F2040A">
        <w:rPr>
          <w:rFonts w:ascii="Arial" w:hAnsi="Arial" w:cs="Arial"/>
          <w:b/>
          <w:u w:val="single"/>
        </w:rPr>
        <w:t>ου Α.Π.Ε.</w:t>
      </w:r>
    </w:p>
    <w:p w:rsidR="00051831" w:rsidRDefault="00051831" w:rsidP="00051831">
      <w:pPr>
        <w:rPr>
          <w:rFonts w:ascii="Arial" w:hAnsi="Arial" w:cs="Arial"/>
          <w:b/>
          <w:u w:val="single"/>
        </w:rPr>
      </w:pPr>
    </w:p>
    <w:p w:rsidR="00051831" w:rsidRPr="00722D6F" w:rsidRDefault="00051831" w:rsidP="00051831">
      <w:pPr>
        <w:jc w:val="both"/>
        <w:rPr>
          <w:rFonts w:ascii="Arial" w:hAnsi="Arial" w:cs="Arial"/>
          <w:b/>
          <w:u w:val="single"/>
        </w:rPr>
      </w:pPr>
      <w:r w:rsidRPr="00722D6F">
        <w:rPr>
          <w:rFonts w:ascii="Arial" w:hAnsi="Arial" w:cs="Arial"/>
        </w:rPr>
        <w:tab/>
      </w:r>
      <w:r>
        <w:rPr>
          <w:rFonts w:ascii="Arial" w:hAnsi="Arial" w:cs="Arial"/>
        </w:rPr>
        <w:t>Ο παρών 1</w:t>
      </w:r>
      <w:r w:rsidRPr="00F2040A">
        <w:rPr>
          <w:rFonts w:ascii="Arial" w:hAnsi="Arial" w:cs="Arial"/>
          <w:vertAlign w:val="superscript"/>
        </w:rPr>
        <w:t>ος</w:t>
      </w:r>
      <w:r>
        <w:rPr>
          <w:rFonts w:ascii="Arial" w:hAnsi="Arial" w:cs="Arial"/>
        </w:rPr>
        <w:t xml:space="preserve"> Ανακεφαλαιωτικός Πίνακας Εργασιών, συντάχθηκε</w:t>
      </w:r>
      <w:r w:rsidRPr="008F0B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προκειμένου να συμπεριλάβει το 1</w:t>
      </w:r>
      <w:r w:rsidRPr="00AC6776">
        <w:rPr>
          <w:rFonts w:ascii="Arial" w:hAnsi="Arial" w:cs="Arial"/>
          <w:vertAlign w:val="superscript"/>
        </w:rPr>
        <w:t>ο</w:t>
      </w:r>
      <w:r>
        <w:rPr>
          <w:rFonts w:ascii="Arial" w:hAnsi="Arial" w:cs="Arial"/>
        </w:rPr>
        <w:t xml:space="preserve"> Π.Κ.Τ.Μ.Ν.Ε., το οποίο συντάχθηκε για να </w:t>
      </w:r>
      <w:r w:rsidRPr="003246CB">
        <w:rPr>
          <w:rFonts w:ascii="Arial" w:hAnsi="Arial" w:cs="Arial"/>
        </w:rPr>
        <w:t xml:space="preserve">τιμολογήσει </w:t>
      </w:r>
      <w:r w:rsidRPr="00073317">
        <w:rPr>
          <w:rFonts w:ascii="Arial" w:hAnsi="Arial" w:cs="Arial"/>
        </w:rPr>
        <w:t>δεκα</w:t>
      </w:r>
      <w:r>
        <w:rPr>
          <w:rFonts w:ascii="Arial" w:hAnsi="Arial" w:cs="Arial"/>
        </w:rPr>
        <w:t>τέσσερις</w:t>
      </w:r>
      <w:r w:rsidRPr="00073317">
        <w:rPr>
          <w:rFonts w:ascii="Arial" w:hAnsi="Arial" w:cs="Arial"/>
        </w:rPr>
        <w:t xml:space="preserve"> (1</w:t>
      </w:r>
      <w:r w:rsidRPr="00563147">
        <w:rPr>
          <w:rFonts w:ascii="Arial" w:hAnsi="Arial" w:cs="Arial"/>
        </w:rPr>
        <w:t>4</w:t>
      </w:r>
      <w:r w:rsidRPr="0007331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νέες εργασίες που ενώ δεν προβλέπονταν από το τιμολόγιο της μελέτης, η εκτέλεσ</w:t>
      </w:r>
      <w:r w:rsidR="00817D74">
        <w:rPr>
          <w:rFonts w:ascii="Arial" w:hAnsi="Arial" w:cs="Arial"/>
        </w:rPr>
        <w:t>ή τους</w:t>
      </w:r>
      <w:r>
        <w:rPr>
          <w:rFonts w:ascii="Arial" w:hAnsi="Arial" w:cs="Arial"/>
        </w:rPr>
        <w:t xml:space="preserve"> κρίθηκ</w:t>
      </w:r>
      <w:r w:rsidR="00817D74">
        <w:rPr>
          <w:rFonts w:ascii="Arial" w:hAnsi="Arial" w:cs="Arial"/>
        </w:rPr>
        <w:t>ε</w:t>
      </w:r>
      <w:r>
        <w:rPr>
          <w:rFonts w:ascii="Arial" w:hAnsi="Arial" w:cs="Arial"/>
        </w:rPr>
        <w:t xml:space="preserve"> αναγκαί</w:t>
      </w:r>
      <w:r w:rsidR="00817D74">
        <w:rPr>
          <w:rFonts w:ascii="Arial" w:hAnsi="Arial" w:cs="Arial"/>
        </w:rPr>
        <w:t>α</w:t>
      </w:r>
      <w:r>
        <w:rPr>
          <w:rFonts w:ascii="Arial" w:hAnsi="Arial" w:cs="Arial"/>
        </w:rPr>
        <w:t xml:space="preserve"> για την έντεχνη ολοκλήρωση του έργου.</w:t>
      </w:r>
    </w:p>
    <w:p w:rsidR="00051831" w:rsidRDefault="00051831" w:rsidP="00051831">
      <w:pPr>
        <w:ind w:firstLine="737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H</w:t>
      </w:r>
      <w:r>
        <w:rPr>
          <w:rFonts w:ascii="Arial" w:hAnsi="Arial" w:cs="Arial"/>
        </w:rPr>
        <w:t xml:space="preserve"> δαπάνη της νέας εργασίας η οποία καθίσταται απαραίτητη για την αρτιότητα και την λειτουργικότητα του έργου καλύπτεται από το κονδύλιο των απροβλέπτων, δεν τροποποιείται το «βασικό σχέδιο» του έργου δηλ. η όλη κατασκευή, καθώς και τα βασικά διακριτά στοιχεία της, όπως προβλέπονται από την αρχική σύμβαση (παρ. 3, άρθρο 57 του Ν.3669/2008) και εμπίπτει στην περίπτωση (β) της παραγράφου 6 του άρθρου 57 του </w:t>
      </w:r>
      <w:r w:rsidRPr="00D22B50">
        <w:rPr>
          <w:rFonts w:ascii="Arial" w:hAnsi="Arial" w:cs="Arial"/>
        </w:rPr>
        <w:t>Ν.3669/2008</w:t>
      </w:r>
      <w:r>
        <w:rPr>
          <w:rFonts w:ascii="Arial" w:hAnsi="Arial" w:cs="Arial"/>
        </w:rPr>
        <w:t>.</w:t>
      </w:r>
    </w:p>
    <w:p w:rsidR="00051831" w:rsidRPr="00586C1F" w:rsidRDefault="00051831" w:rsidP="00051831">
      <w:pPr>
        <w:ind w:firstLine="737"/>
        <w:jc w:val="both"/>
        <w:rPr>
          <w:rFonts w:ascii="Arial" w:hAnsi="Arial" w:cs="Arial"/>
        </w:rPr>
      </w:pPr>
      <w:r>
        <w:rPr>
          <w:rFonts w:ascii="Arial" w:hAnsi="Arial" w:cs="Arial"/>
        </w:rPr>
        <w:t>Ο παρών 1</w:t>
      </w:r>
      <w:r w:rsidRPr="00720C64">
        <w:rPr>
          <w:rFonts w:ascii="Arial" w:hAnsi="Arial" w:cs="Arial"/>
          <w:vertAlign w:val="superscript"/>
        </w:rPr>
        <w:t>ος</w:t>
      </w:r>
      <w:r>
        <w:rPr>
          <w:rFonts w:ascii="Arial" w:hAnsi="Arial" w:cs="Arial"/>
        </w:rPr>
        <w:t xml:space="preserve"> Ανακεφαλαιωτικός Πίνακας Εργασιών ανέρχεται στο ποσό των 141.000</w:t>
      </w:r>
      <w:r w:rsidRPr="00736872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736872">
        <w:rPr>
          <w:rFonts w:ascii="Arial" w:hAnsi="Arial" w:cs="Arial"/>
        </w:rPr>
        <w:t>0</w:t>
      </w:r>
      <w:r>
        <w:rPr>
          <w:rFonts w:ascii="Arial" w:hAnsi="Arial" w:cs="Arial"/>
        </w:rPr>
        <w:t>€ με Φ.Π.Α., δεν έχει καμία μεταβολή από το ποσό της σύμβασης που είναι  141.000</w:t>
      </w:r>
      <w:r w:rsidRPr="00736872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736872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€ και συμφωνεί με τις διατάξεις του άρθρου 57 του Ν. 3669/2008, </w:t>
      </w:r>
      <w:r w:rsidRPr="00586C1F">
        <w:rPr>
          <w:rFonts w:ascii="Arial" w:hAnsi="Arial" w:cs="Arial"/>
        </w:rPr>
        <w:t>όπως φαίν</w:t>
      </w:r>
      <w:r>
        <w:rPr>
          <w:rFonts w:ascii="Arial" w:hAnsi="Arial" w:cs="Arial"/>
        </w:rPr>
        <w:t>ε</w:t>
      </w:r>
      <w:r w:rsidRPr="00586C1F">
        <w:rPr>
          <w:rFonts w:ascii="Arial" w:hAnsi="Arial" w:cs="Arial"/>
        </w:rPr>
        <w:t>ται συνοπτικά παρακάτω:</w:t>
      </w:r>
    </w:p>
    <w:p w:rsidR="00051831" w:rsidRDefault="00051831" w:rsidP="00051831">
      <w:pPr>
        <w:ind w:firstLine="737"/>
        <w:jc w:val="both"/>
        <w:rPr>
          <w:rFonts w:ascii="Arial" w:hAnsi="Arial" w:cs="Arial"/>
        </w:rPr>
      </w:pPr>
    </w:p>
    <w:p w:rsidR="00051831" w:rsidRDefault="00051831" w:rsidP="00051831">
      <w:pPr>
        <w:ind w:firstLine="737"/>
        <w:jc w:val="both"/>
        <w:rPr>
          <w:rFonts w:ascii="Arial" w:hAnsi="Arial" w:cs="Arial"/>
        </w:rPr>
      </w:pPr>
    </w:p>
    <w:p w:rsidR="00051831" w:rsidRPr="002E16DC" w:rsidRDefault="00051831" w:rsidP="00051831">
      <w:pPr>
        <w:jc w:val="both"/>
        <w:rPr>
          <w:rFonts w:ascii="Arial" w:hAnsi="Arial" w:cs="Arial"/>
        </w:rPr>
      </w:pPr>
    </w:p>
    <w:p w:rsidR="00051831" w:rsidRPr="00196C1D" w:rsidRDefault="00051831" w:rsidP="00051831">
      <w:pPr>
        <w:pStyle w:val="ad"/>
        <w:keepNext/>
        <w:jc w:val="center"/>
        <w:rPr>
          <w:rFonts w:ascii="Arial" w:hAnsi="Arial" w:cs="Arial"/>
          <w:color w:val="auto"/>
        </w:rPr>
      </w:pPr>
      <w:r w:rsidRPr="00196C1D">
        <w:rPr>
          <w:rFonts w:ascii="Arial" w:hAnsi="Arial" w:cs="Arial"/>
          <w:color w:val="auto"/>
        </w:rPr>
        <w:t>Πίνακας: Οικονομική διαμόρφωση του έργου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0"/>
        <w:gridCol w:w="4934"/>
      </w:tblGrid>
      <w:tr w:rsidR="00051831" w:rsidRPr="00736872" w:rsidTr="00904765">
        <w:tc>
          <w:tcPr>
            <w:tcW w:w="5211" w:type="dxa"/>
          </w:tcPr>
          <w:p w:rsidR="00051831" w:rsidRPr="00736872" w:rsidRDefault="00051831" w:rsidP="00904765">
            <w:pPr>
              <w:jc w:val="center"/>
              <w:rPr>
                <w:rFonts w:ascii="Arial" w:hAnsi="Arial" w:cs="Arial"/>
              </w:rPr>
            </w:pPr>
            <w:r w:rsidRPr="00736872">
              <w:rPr>
                <w:rFonts w:ascii="Arial" w:hAnsi="Arial" w:cs="Arial"/>
              </w:rPr>
              <w:t>ΑΡΧΙΚΗ ΣΥΜΒΑΣΗ</w:t>
            </w:r>
          </w:p>
        </w:tc>
        <w:tc>
          <w:tcPr>
            <w:tcW w:w="5211" w:type="dxa"/>
          </w:tcPr>
          <w:p w:rsidR="00051831" w:rsidRPr="00736872" w:rsidRDefault="00051831" w:rsidP="009047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141.000</w:t>
            </w:r>
            <w:r w:rsidRPr="00736872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  <w:r w:rsidRPr="00736872">
              <w:rPr>
                <w:rFonts w:ascii="Arial" w:hAnsi="Arial" w:cs="Arial"/>
              </w:rPr>
              <w:t>0€ με το ΦΠΑ</w:t>
            </w:r>
          </w:p>
        </w:tc>
      </w:tr>
      <w:tr w:rsidR="00051831" w:rsidRPr="00736872" w:rsidTr="00904765">
        <w:tc>
          <w:tcPr>
            <w:tcW w:w="5211" w:type="dxa"/>
          </w:tcPr>
          <w:p w:rsidR="00051831" w:rsidRPr="00736872" w:rsidRDefault="00051831" w:rsidP="00904765">
            <w:pPr>
              <w:jc w:val="center"/>
              <w:rPr>
                <w:rFonts w:ascii="Arial" w:hAnsi="Arial" w:cs="Arial"/>
              </w:rPr>
            </w:pPr>
            <w:r w:rsidRPr="00736872">
              <w:rPr>
                <w:rFonts w:ascii="Arial" w:hAnsi="Arial" w:cs="Arial"/>
              </w:rPr>
              <w:t>1</w:t>
            </w:r>
            <w:r w:rsidRPr="00736872">
              <w:rPr>
                <w:rFonts w:ascii="Arial" w:hAnsi="Arial" w:cs="Arial"/>
                <w:vertAlign w:val="superscript"/>
              </w:rPr>
              <w:t xml:space="preserve">ος </w:t>
            </w:r>
            <w:r w:rsidRPr="00736872">
              <w:rPr>
                <w:rFonts w:ascii="Arial" w:hAnsi="Arial" w:cs="Arial"/>
              </w:rPr>
              <w:t xml:space="preserve">ΑΠΕ </w:t>
            </w:r>
          </w:p>
        </w:tc>
        <w:tc>
          <w:tcPr>
            <w:tcW w:w="5211" w:type="dxa"/>
          </w:tcPr>
          <w:p w:rsidR="00051831" w:rsidRPr="00736872" w:rsidRDefault="00051831" w:rsidP="009047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141.000</w:t>
            </w:r>
            <w:r w:rsidRPr="00736872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  <w:r w:rsidRPr="00736872">
              <w:rPr>
                <w:rFonts w:ascii="Arial" w:hAnsi="Arial" w:cs="Arial"/>
              </w:rPr>
              <w:t>0€ με το ΦΠΑ</w:t>
            </w:r>
          </w:p>
        </w:tc>
      </w:tr>
    </w:tbl>
    <w:p w:rsidR="00B23C28" w:rsidRDefault="00B23C28" w:rsidP="00B23C28">
      <w:pPr>
        <w:jc w:val="both"/>
        <w:rPr>
          <w:rFonts w:ascii="Arial" w:hAnsi="Arial" w:cs="Arial"/>
          <w:bCs/>
          <w:sz w:val="22"/>
        </w:rPr>
      </w:pPr>
    </w:p>
    <w:p w:rsidR="00B23C28" w:rsidRPr="00D21525" w:rsidRDefault="00B23C28" w:rsidP="00B23C28">
      <w:pPr>
        <w:jc w:val="both"/>
        <w:rPr>
          <w:rFonts w:ascii="Arial" w:hAnsi="Arial" w:cs="Arial"/>
          <w:bCs/>
          <w:sz w:val="22"/>
        </w:rPr>
      </w:pPr>
    </w:p>
    <w:p w:rsidR="00D21525" w:rsidRPr="00D21525" w:rsidRDefault="00D21525" w:rsidP="00D21525">
      <w:pPr>
        <w:jc w:val="both"/>
        <w:rPr>
          <w:rFonts w:ascii="Arial" w:hAnsi="Arial" w:cs="Arial"/>
          <w:bCs/>
          <w:sz w:val="22"/>
        </w:rPr>
      </w:pPr>
      <w:r w:rsidRPr="00D21525">
        <w:rPr>
          <w:rFonts w:ascii="Arial" w:hAnsi="Arial" w:cs="Arial"/>
          <w:bCs/>
          <w:sz w:val="22"/>
        </w:rPr>
        <w:t xml:space="preserve">Παρακαλούμε για τη λήψη σχετικής απόφασης </w:t>
      </w:r>
    </w:p>
    <w:p w:rsidR="00D21525" w:rsidRPr="00D21525" w:rsidRDefault="00D21525" w:rsidP="00D21525">
      <w:pPr>
        <w:jc w:val="both"/>
        <w:rPr>
          <w:rFonts w:ascii="Arial" w:hAnsi="Arial" w:cs="Arial"/>
          <w:bCs/>
          <w:sz w:val="22"/>
        </w:rPr>
      </w:pPr>
    </w:p>
    <w:p w:rsidR="00A35DB6" w:rsidRDefault="00A35DB6" w:rsidP="00A35DB6">
      <w:pPr>
        <w:tabs>
          <w:tab w:val="center" w:pos="6237"/>
        </w:tabs>
        <w:jc w:val="both"/>
        <w:rPr>
          <w:rFonts w:ascii="Arial" w:hAnsi="Arial" w:cs="Arial"/>
          <w:bCs/>
          <w:sz w:val="22"/>
        </w:rPr>
      </w:pPr>
    </w:p>
    <w:p w:rsidR="00991FF3" w:rsidRPr="004D4388" w:rsidRDefault="0081023D" w:rsidP="006279F0">
      <w:pPr>
        <w:tabs>
          <w:tab w:val="center" w:pos="6237"/>
        </w:tabs>
        <w:jc w:val="both"/>
        <w:rPr>
          <w:rFonts w:ascii="Arial" w:hAnsi="Arial" w:cs="Arial"/>
          <w:bCs/>
          <w:sz w:val="22"/>
          <w:lang w:val="en-US"/>
        </w:rPr>
      </w:pPr>
      <w:bookmarkStart w:id="0" w:name="_GoBack"/>
      <w:bookmarkEnd w:id="0"/>
      <w:r w:rsidRPr="0081023D">
        <w:rPr>
          <w:rFonts w:ascii="Calibri" w:hAnsi="Calibri" w:cs="Calibri"/>
          <w:noProof/>
          <w:color w:val="000000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1" o:spid="_x0000_s1027" type="#_x0000_t202" style="position:absolute;left:0;text-align:left;margin-left:387.45pt;margin-top:3.65pt;width:127.55pt;height:126.4pt;z-index:-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" filled="f" stroked="f">
            <v:textbox style="mso-fit-shape-to-text:t">
              <w:txbxContent>
                <w:p w:rsidR="00B00A54" w:rsidRDefault="00B00A54" w:rsidP="00B00A54"/>
                <w:tbl>
                  <w:tblPr>
                    <w:tblOverlap w:val="never"/>
                    <w:tblW w:w="252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522"/>
                  </w:tblGrid>
                  <w:tr w:rsidR="00B00A54" w:rsidTr="006E7DE2">
                    <w:trPr>
                      <w:trHeight w:val="336"/>
                    </w:trPr>
                    <w:tc>
                      <w:tcPr>
                        <w:tcW w:w="25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0A54" w:rsidRDefault="00B00A54" w:rsidP="006E7DE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highlight w:val="yellow"/>
                          </w:rPr>
                          <w:t xml:space="preserve">Η ΑΝΤΙΔΗΜΑΡΧΟΣ </w:t>
                        </w:r>
                        <w:r w:rsidRPr="006C34E4">
                          <w:rPr>
                            <w:rFonts w:ascii="Calibri" w:hAnsi="Calibri" w:cs="Calibri"/>
                            <w:color w:val="000000"/>
                            <w:highlight w:val="yellow"/>
                          </w:rPr>
                          <w:t xml:space="preserve"> </w:t>
                        </w:r>
                      </w:p>
                      <w:p w:rsidR="00B00A54" w:rsidRDefault="00B00A54" w:rsidP="006E7DE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ΤΕΧΝΙΚΩΝ ΥΠΗΡΕΣΙΩΝ</w:t>
                        </w:r>
                      </w:p>
                    </w:tc>
                  </w:tr>
                  <w:tr w:rsidR="00B00A54" w:rsidTr="006E7DE2">
                    <w:trPr>
                      <w:trHeight w:val="336"/>
                    </w:trPr>
                    <w:tc>
                      <w:tcPr>
                        <w:tcW w:w="25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0A54" w:rsidRDefault="00B00A54" w:rsidP="006E7DE2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00A54" w:rsidTr="006E7DE2">
                    <w:trPr>
                      <w:trHeight w:val="336"/>
                    </w:trPr>
                    <w:tc>
                      <w:tcPr>
                        <w:tcW w:w="25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0A54" w:rsidRDefault="00B00A54" w:rsidP="006E7DE2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00A54" w:rsidTr="006E7DE2">
                    <w:trPr>
                      <w:trHeight w:val="336"/>
                    </w:trPr>
                    <w:tc>
                      <w:tcPr>
                        <w:tcW w:w="25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B00A54" w:rsidRDefault="00B00A54" w:rsidP="006E7DE2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00A54" w:rsidTr="006E7DE2">
                    <w:trPr>
                      <w:trHeight w:val="336"/>
                    </w:trPr>
                    <w:tc>
                      <w:tcPr>
                        <w:tcW w:w="25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B00A54" w:rsidRDefault="00B00A54" w:rsidP="006E7DE2">
                        <w:pPr>
                          <w:jc w:val="center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ΕΛΙΣΑΒΕΤ ΠΕΤΣΑΤΩΔΗ</w:t>
                        </w:r>
                      </w:p>
                    </w:tc>
                  </w:tr>
                </w:tbl>
                <w:p w:rsidR="00B00A54" w:rsidRDefault="00B00A54" w:rsidP="00B00A54"/>
              </w:txbxContent>
            </v:textbox>
          </v:shape>
        </w:pict>
      </w:r>
    </w:p>
    <w:sectPr w:rsidR="00991FF3" w:rsidRPr="004D4388" w:rsidSect="00051831">
      <w:pgSz w:w="11906" w:h="16838"/>
      <w:pgMar w:top="1440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236088D"/>
    <w:multiLevelType w:val="hybridMultilevel"/>
    <w:tmpl w:val="663C9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4743A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462F4"/>
    <w:multiLevelType w:val="hybridMultilevel"/>
    <w:tmpl w:val="D07A8494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61128"/>
    <w:multiLevelType w:val="hybridMultilevel"/>
    <w:tmpl w:val="7FF4220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262A53"/>
    <w:multiLevelType w:val="hybridMultilevel"/>
    <w:tmpl w:val="D5ACCF6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2B2A1E"/>
    <w:multiLevelType w:val="hybridMultilevel"/>
    <w:tmpl w:val="FEB63A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D008A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FD91D94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32232"/>
    <w:multiLevelType w:val="hybridMultilevel"/>
    <w:tmpl w:val="B15A7BCA"/>
    <w:lvl w:ilvl="0" w:tplc="FE8AB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7C28FC"/>
    <w:multiLevelType w:val="hybridMultilevel"/>
    <w:tmpl w:val="D22A56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396B17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8F2AD2"/>
    <w:multiLevelType w:val="hybridMultilevel"/>
    <w:tmpl w:val="50F2D6EE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1B10E8B"/>
    <w:multiLevelType w:val="hybridMultilevel"/>
    <w:tmpl w:val="2056F5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DC5F38"/>
    <w:multiLevelType w:val="hybridMultilevel"/>
    <w:tmpl w:val="6BB6A3B2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FCA749D"/>
    <w:multiLevelType w:val="hybridMultilevel"/>
    <w:tmpl w:val="1534EAAA"/>
    <w:lvl w:ilvl="0" w:tplc="3BFA70CC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FB200D"/>
    <w:multiLevelType w:val="hybridMultilevel"/>
    <w:tmpl w:val="743EF5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15"/>
  </w:num>
  <w:num w:numId="6">
    <w:abstractNumId w:val="11"/>
  </w:num>
  <w:num w:numId="7">
    <w:abstractNumId w:val="8"/>
  </w:num>
  <w:num w:numId="8">
    <w:abstractNumId w:val="3"/>
  </w:num>
  <w:num w:numId="9">
    <w:abstractNumId w:val="13"/>
  </w:num>
  <w:num w:numId="10">
    <w:abstractNumId w:val="16"/>
  </w:num>
  <w:num w:numId="11">
    <w:abstractNumId w:val="7"/>
  </w:num>
  <w:num w:numId="12">
    <w:abstractNumId w:val="12"/>
  </w:num>
  <w:num w:numId="13">
    <w:abstractNumId w:val="10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E254A9"/>
    <w:rsid w:val="00051831"/>
    <w:rsid w:val="001142CA"/>
    <w:rsid w:val="00182EB5"/>
    <w:rsid w:val="001C5269"/>
    <w:rsid w:val="001F2A05"/>
    <w:rsid w:val="00243FFE"/>
    <w:rsid w:val="00266861"/>
    <w:rsid w:val="002A4ECF"/>
    <w:rsid w:val="002A5839"/>
    <w:rsid w:val="002A615B"/>
    <w:rsid w:val="002E5B97"/>
    <w:rsid w:val="003103C0"/>
    <w:rsid w:val="00334CD3"/>
    <w:rsid w:val="003B0102"/>
    <w:rsid w:val="003C1CB0"/>
    <w:rsid w:val="004376B7"/>
    <w:rsid w:val="004C79A9"/>
    <w:rsid w:val="004D4388"/>
    <w:rsid w:val="004F722F"/>
    <w:rsid w:val="00533C9E"/>
    <w:rsid w:val="005540AB"/>
    <w:rsid w:val="005B1246"/>
    <w:rsid w:val="005E2848"/>
    <w:rsid w:val="006279F0"/>
    <w:rsid w:val="00641D65"/>
    <w:rsid w:val="0066739B"/>
    <w:rsid w:val="0070399D"/>
    <w:rsid w:val="00710FC2"/>
    <w:rsid w:val="0075261A"/>
    <w:rsid w:val="007F2042"/>
    <w:rsid w:val="0081023D"/>
    <w:rsid w:val="00817D74"/>
    <w:rsid w:val="00843E91"/>
    <w:rsid w:val="00845A52"/>
    <w:rsid w:val="00855027"/>
    <w:rsid w:val="00872B68"/>
    <w:rsid w:val="00986AC5"/>
    <w:rsid w:val="00991FF3"/>
    <w:rsid w:val="009A00AB"/>
    <w:rsid w:val="00A35DB6"/>
    <w:rsid w:val="00A623EB"/>
    <w:rsid w:val="00AA459C"/>
    <w:rsid w:val="00AB2230"/>
    <w:rsid w:val="00AD28A4"/>
    <w:rsid w:val="00AE4A9E"/>
    <w:rsid w:val="00B00A54"/>
    <w:rsid w:val="00B067AC"/>
    <w:rsid w:val="00B23C28"/>
    <w:rsid w:val="00B61649"/>
    <w:rsid w:val="00B75341"/>
    <w:rsid w:val="00B81E2D"/>
    <w:rsid w:val="00BE2C4F"/>
    <w:rsid w:val="00BE44EB"/>
    <w:rsid w:val="00C66064"/>
    <w:rsid w:val="00C671B0"/>
    <w:rsid w:val="00CA0FBB"/>
    <w:rsid w:val="00CC41E8"/>
    <w:rsid w:val="00CE738B"/>
    <w:rsid w:val="00D21525"/>
    <w:rsid w:val="00D53C46"/>
    <w:rsid w:val="00E254A9"/>
    <w:rsid w:val="00E530BB"/>
    <w:rsid w:val="00E82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3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1023D"/>
  </w:style>
  <w:style w:type="character" w:customStyle="1" w:styleId="WW-Absatz-Standardschriftart">
    <w:name w:val="WW-Absatz-Standardschriftart"/>
    <w:rsid w:val="0081023D"/>
  </w:style>
  <w:style w:type="character" w:customStyle="1" w:styleId="1">
    <w:name w:val="Προεπιλεγμένη γραμματοσειρά1"/>
    <w:rsid w:val="0081023D"/>
  </w:style>
  <w:style w:type="paragraph" w:customStyle="1" w:styleId="a3">
    <w:name w:val="Επικεφαλίδα"/>
    <w:basedOn w:val="a"/>
    <w:next w:val="a4"/>
    <w:rsid w:val="0081023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81023D"/>
    <w:pPr>
      <w:jc w:val="both"/>
    </w:pPr>
    <w:rPr>
      <w:rFonts w:ascii="Arial" w:hAnsi="Arial" w:cs="Arial"/>
      <w:sz w:val="22"/>
    </w:rPr>
  </w:style>
  <w:style w:type="paragraph" w:styleId="a5">
    <w:name w:val="List"/>
    <w:basedOn w:val="a4"/>
    <w:rsid w:val="0081023D"/>
    <w:rPr>
      <w:rFonts w:cs="Mangal"/>
    </w:rPr>
  </w:style>
  <w:style w:type="paragraph" w:customStyle="1" w:styleId="10">
    <w:name w:val="Λεζάντα1"/>
    <w:basedOn w:val="a"/>
    <w:rsid w:val="0081023D"/>
    <w:pPr>
      <w:suppressLineNumbers/>
      <w:spacing w:before="120" w:after="120"/>
    </w:pPr>
    <w:rPr>
      <w:rFonts w:cs="Mangal"/>
      <w:i/>
      <w:iCs/>
    </w:rPr>
  </w:style>
  <w:style w:type="paragraph" w:customStyle="1" w:styleId="a6">
    <w:name w:val="Ευρετήριο"/>
    <w:basedOn w:val="a"/>
    <w:rsid w:val="0081023D"/>
    <w:pPr>
      <w:suppressLineNumbers/>
    </w:pPr>
    <w:rPr>
      <w:rFonts w:cs="Mangal"/>
    </w:rPr>
  </w:style>
  <w:style w:type="paragraph" w:styleId="a7">
    <w:name w:val="Body Text Indent"/>
    <w:basedOn w:val="a"/>
    <w:rsid w:val="0081023D"/>
    <w:pPr>
      <w:spacing w:line="480" w:lineRule="auto"/>
      <w:ind w:firstLine="720"/>
    </w:pPr>
    <w:rPr>
      <w:rFonts w:ascii="Arial" w:hAnsi="Arial" w:cs="Arial"/>
      <w:sz w:val="22"/>
    </w:rPr>
  </w:style>
  <w:style w:type="paragraph" w:customStyle="1" w:styleId="21">
    <w:name w:val="Σώμα κείμενου με εσοχή 21"/>
    <w:basedOn w:val="a"/>
    <w:rsid w:val="0081023D"/>
    <w:pPr>
      <w:ind w:left="720" w:hanging="720"/>
      <w:jc w:val="both"/>
    </w:pPr>
    <w:rPr>
      <w:rFonts w:ascii="Arial" w:hAnsi="Arial" w:cs="Arial"/>
      <w:sz w:val="22"/>
    </w:rPr>
  </w:style>
  <w:style w:type="character" w:styleId="-">
    <w:name w:val="Hyperlink"/>
    <w:basedOn w:val="a0"/>
    <w:uiPriority w:val="99"/>
    <w:unhideWhenUsed/>
    <w:rsid w:val="00CE738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C526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Char"/>
    <w:uiPriority w:val="99"/>
    <w:semiHidden/>
    <w:unhideWhenUsed/>
    <w:rsid w:val="001C5269"/>
    <w:pPr>
      <w:tabs>
        <w:tab w:val="center" w:pos="4153"/>
        <w:tab w:val="right" w:pos="8306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">
    <w:name w:val="Κεφαλίδα Char"/>
    <w:basedOn w:val="a0"/>
    <w:link w:val="a9"/>
    <w:uiPriority w:val="99"/>
    <w:semiHidden/>
    <w:rsid w:val="001C52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er"/>
    <w:basedOn w:val="a"/>
    <w:link w:val="Char0"/>
    <w:uiPriority w:val="99"/>
    <w:unhideWhenUsed/>
    <w:rsid w:val="001C5269"/>
    <w:pPr>
      <w:tabs>
        <w:tab w:val="center" w:pos="4153"/>
        <w:tab w:val="right" w:pos="8306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Υποσέλιδο Char"/>
    <w:basedOn w:val="a0"/>
    <w:link w:val="aa"/>
    <w:uiPriority w:val="99"/>
    <w:rsid w:val="001C52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note text"/>
    <w:basedOn w:val="a"/>
    <w:link w:val="Char1"/>
    <w:uiPriority w:val="99"/>
    <w:semiHidden/>
    <w:unhideWhenUsed/>
    <w:rsid w:val="001C5269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har1">
    <w:name w:val="Κείμενο υποσημείωσης Char"/>
    <w:basedOn w:val="a0"/>
    <w:link w:val="ab"/>
    <w:uiPriority w:val="99"/>
    <w:semiHidden/>
    <w:rsid w:val="001C5269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semiHidden/>
    <w:unhideWhenUsed/>
    <w:rsid w:val="001C5269"/>
    <w:rPr>
      <w:vertAlign w:val="superscript"/>
    </w:rPr>
  </w:style>
  <w:style w:type="paragraph" w:styleId="ad">
    <w:name w:val="caption"/>
    <w:basedOn w:val="a"/>
    <w:next w:val="a"/>
    <w:uiPriority w:val="35"/>
    <w:unhideWhenUsed/>
    <w:qFormat/>
    <w:rsid w:val="00051831"/>
    <w:pPr>
      <w:suppressAutoHyphens w:val="0"/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Προεπιλεγμένη γραμματοσειρά1"/>
  </w:style>
  <w:style w:type="paragraph" w:customStyle="1" w:styleId="a3">
    <w:name w:val="Επικεφαλίδα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jc w:val="both"/>
    </w:pPr>
    <w:rPr>
      <w:rFonts w:ascii="Arial" w:hAnsi="Arial" w:cs="Arial"/>
      <w:sz w:val="22"/>
    </w:rPr>
  </w:style>
  <w:style w:type="paragraph" w:styleId="a5">
    <w:name w:val="List"/>
    <w:basedOn w:val="a4"/>
    <w:rPr>
      <w:rFonts w:cs="Mangal"/>
    </w:rPr>
  </w:style>
  <w:style w:type="paragraph" w:customStyle="1" w:styleId="10">
    <w:name w:val="Λεζάντα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6">
    <w:name w:val="Ευρετήριο"/>
    <w:basedOn w:val="a"/>
    <w:pPr>
      <w:suppressLineNumbers/>
    </w:pPr>
    <w:rPr>
      <w:rFonts w:cs="Mangal"/>
    </w:rPr>
  </w:style>
  <w:style w:type="paragraph" w:styleId="a7">
    <w:name w:val="Body Text Indent"/>
    <w:basedOn w:val="a"/>
    <w:pPr>
      <w:spacing w:line="480" w:lineRule="auto"/>
      <w:ind w:firstLine="720"/>
    </w:pPr>
    <w:rPr>
      <w:rFonts w:ascii="Arial" w:hAnsi="Arial" w:cs="Arial"/>
      <w:sz w:val="22"/>
    </w:rPr>
  </w:style>
  <w:style w:type="paragraph" w:customStyle="1" w:styleId="21">
    <w:name w:val="Σώμα κείμενου με εσοχή 21"/>
    <w:basedOn w:val="a"/>
    <w:pPr>
      <w:ind w:left="720" w:hanging="720"/>
      <w:jc w:val="both"/>
    </w:pPr>
    <w:rPr>
      <w:rFonts w:ascii="Arial" w:hAnsi="Arial" w:cs="Arial"/>
      <w:sz w:val="22"/>
    </w:rPr>
  </w:style>
  <w:style w:type="character" w:styleId="-">
    <w:name w:val="Hyperlink"/>
    <w:basedOn w:val="a0"/>
    <w:uiPriority w:val="99"/>
    <w:unhideWhenUsed/>
    <w:rsid w:val="00CE738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C526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Char"/>
    <w:uiPriority w:val="99"/>
    <w:semiHidden/>
    <w:unhideWhenUsed/>
    <w:rsid w:val="001C5269"/>
    <w:pPr>
      <w:tabs>
        <w:tab w:val="center" w:pos="4153"/>
        <w:tab w:val="right" w:pos="8306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">
    <w:name w:val="Κεφαλίδα Char"/>
    <w:basedOn w:val="a0"/>
    <w:link w:val="a9"/>
    <w:uiPriority w:val="99"/>
    <w:semiHidden/>
    <w:rsid w:val="001C52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er"/>
    <w:basedOn w:val="a"/>
    <w:link w:val="Char0"/>
    <w:uiPriority w:val="99"/>
    <w:unhideWhenUsed/>
    <w:rsid w:val="001C5269"/>
    <w:pPr>
      <w:tabs>
        <w:tab w:val="center" w:pos="4153"/>
        <w:tab w:val="right" w:pos="8306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Υποσέλιδο Char"/>
    <w:basedOn w:val="a0"/>
    <w:link w:val="aa"/>
    <w:uiPriority w:val="99"/>
    <w:rsid w:val="001C52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note text"/>
    <w:basedOn w:val="a"/>
    <w:link w:val="Char1"/>
    <w:uiPriority w:val="99"/>
    <w:semiHidden/>
    <w:unhideWhenUsed/>
    <w:rsid w:val="001C5269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har1">
    <w:name w:val="Κείμενο υποσημείωσης Char"/>
    <w:basedOn w:val="a0"/>
    <w:link w:val="ab"/>
    <w:uiPriority w:val="99"/>
    <w:semiHidden/>
    <w:rsid w:val="001C5269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semiHidden/>
    <w:unhideWhenUsed/>
    <w:rsid w:val="001C5269"/>
    <w:rPr>
      <w:vertAlign w:val="superscript"/>
    </w:rPr>
  </w:style>
  <w:style w:type="paragraph" w:styleId="ad">
    <w:name w:val="caption"/>
    <w:basedOn w:val="a"/>
    <w:next w:val="a"/>
    <w:uiPriority w:val="35"/>
    <w:unhideWhenUsed/>
    <w:qFormat/>
    <w:rsid w:val="00051831"/>
    <w:pPr>
      <w:suppressAutoHyphens w:val="0"/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2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2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3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5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6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papakonstantinou@agiaparaskevi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mosagiasparaskevis@agiaparaskev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4380</CharactersWithSpaces>
  <SharedDoc>false</SharedDoc>
  <HLinks>
    <vt:vector size="12" baseType="variant">
      <vt:variant>
        <vt:i4>7798810</vt:i4>
      </vt:variant>
      <vt:variant>
        <vt:i4>3</vt:i4>
      </vt:variant>
      <vt:variant>
        <vt:i4>0</vt:i4>
      </vt:variant>
      <vt:variant>
        <vt:i4>5</vt:i4>
      </vt:variant>
      <vt:variant>
        <vt:lpwstr>mailto:n.skandalos@agiaparaskevi.gr</vt:lpwstr>
      </vt:variant>
      <vt:variant>
        <vt:lpwstr/>
      </vt:variant>
      <vt:variant>
        <vt:i4>6553675</vt:i4>
      </vt:variant>
      <vt:variant>
        <vt:i4>0</vt:i4>
      </vt:variant>
      <vt:variant>
        <vt:i4>0</vt:i4>
      </vt:variant>
      <vt:variant>
        <vt:i4>5</vt:i4>
      </vt:variant>
      <vt:variant>
        <vt:lpwstr>mailto:dimosagiasparaskevis@agiaparaskevi.gr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hi</dc:creator>
  <cp:lastModifiedBy>ivou</cp:lastModifiedBy>
  <cp:revision>2</cp:revision>
  <cp:lastPrinted>2015-07-30T05:25:00Z</cp:lastPrinted>
  <dcterms:created xsi:type="dcterms:W3CDTF">2015-07-31T06:29:00Z</dcterms:created>
  <dcterms:modified xsi:type="dcterms:W3CDTF">2015-07-31T06:29:00Z</dcterms:modified>
</cp:coreProperties>
</file>